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E94A5" w14:textId="249ABFE5" w:rsidR="0073345C" w:rsidRDefault="0073345C">
      <w:pPr>
        <w:pStyle w:val="FicheTitre"/>
        <w:rPr>
          <w:rFonts w:cs="Arial Narrow"/>
          <w:b w:val="0"/>
          <w:bCs/>
          <w:spacing w:val="50"/>
          <w:szCs w:val="17"/>
        </w:rPr>
      </w:pPr>
      <w:r>
        <mc:AlternateContent>
          <mc:Choice Requires="wps">
            <w:drawing>
              <wp:anchor distT="0" distB="0" distL="114300" distR="114300" simplePos="0" relativeHeight="251660288" behindDoc="0" locked="0" layoutInCell="1" allowOverlap="1" wp14:anchorId="78CCF7F2" wp14:editId="730F14B8">
                <wp:simplePos x="0" y="0"/>
                <wp:positionH relativeFrom="column">
                  <wp:posOffset>1998980</wp:posOffset>
                </wp:positionH>
                <wp:positionV relativeFrom="paragraph">
                  <wp:posOffset>-328295</wp:posOffset>
                </wp:positionV>
                <wp:extent cx="2190750" cy="457200"/>
                <wp:effectExtent l="317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FBA24" w14:textId="77777777" w:rsidR="0073345C" w:rsidRDefault="0073345C">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CCF7F2" id="_x0000_t202" coordsize="21600,21600" o:spt="202" path="m,l,21600r21600,l21600,xe">
                <v:stroke joinstyle="miter"/>
                <v:path gradientshapeok="t" o:connecttype="rect"/>
              </v:shapetype>
              <v:shape id="Text Box 3"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DfwYKYCAgAA7wMAAA4AAAAA&#10;AAAAAAAAAAAALgIAAGRycy9lMm9Eb2MueG1sUEsBAi0AFAAGAAgAAAAhAIDoYuDfAAAACgEAAA8A&#10;AAAAAAAAAAAAAAAAXAQAAGRycy9kb3ducmV2LnhtbFBLBQYAAAAABAAEAPMAAABoBQAAAAA=&#10;" stroked="f">
                <v:textbox>
                  <w:txbxContent>
                    <w:p w14:paraId="79EFBA24" w14:textId="77777777" w:rsidR="0073345C" w:rsidRDefault="0073345C">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A693996" w14:textId="1FB6CFE3" w:rsidR="0073345C" w:rsidRDefault="0073345C">
      <w:pPr>
        <w:pStyle w:val="FicheTitre"/>
        <w:rPr>
          <w:rFonts w:cs="Arial Narrow"/>
          <w:b w:val="0"/>
          <w:bCs/>
          <w:spacing w:val="50"/>
          <w:szCs w:val="17"/>
        </w:rPr>
        <w:sectPr w:rsidR="0073345C" w:rsidSect="0073345C">
          <w:footerReference w:type="default" r:id="rId8"/>
          <w:pgSz w:w="11906" w:h="16838"/>
          <w:pgMar w:top="1417" w:right="1417" w:bottom="1417" w:left="1417" w:header="720" w:footer="567" w:gutter="0"/>
          <w:pgNumType w:start="1"/>
          <w:cols w:space="720"/>
          <w:docGrid w:linePitch="360"/>
        </w:sectPr>
      </w:pPr>
      <w:r>
        <w:drawing>
          <wp:anchor distT="0" distB="0" distL="114300" distR="114300" simplePos="0" relativeHeight="251659264" behindDoc="0" locked="0" layoutInCell="1" allowOverlap="1" wp14:anchorId="6A50F8D2" wp14:editId="7ADA31D6">
            <wp:simplePos x="0" y="0"/>
            <wp:positionH relativeFrom="margin">
              <wp:posOffset>-628650</wp:posOffset>
            </wp:positionH>
            <wp:positionV relativeFrom="margin">
              <wp:posOffset>-796290</wp:posOffset>
            </wp:positionV>
            <wp:extent cx="2562225" cy="15716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73345C" w14:paraId="264DC5DE" w14:textId="77777777">
        <w:tc>
          <w:tcPr>
            <w:tcW w:w="9039" w:type="dxa"/>
            <w:shd w:val="clear" w:color="auto" w:fill="465F9D"/>
          </w:tcPr>
          <w:p w14:paraId="51D2F972" w14:textId="77777777" w:rsidR="0073345C" w:rsidRDefault="0073345C">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5B86EF8" w14:textId="77777777" w:rsidR="0073345C" w:rsidRDefault="0073345C">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F85F0CB" w14:textId="77777777" w:rsidR="0073345C" w:rsidRDefault="0073345C">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40736746" w14:textId="77777777" w:rsidR="0073345C" w:rsidRDefault="0073345C">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0AC9C89" w14:textId="77777777" w:rsidR="0073345C" w:rsidRPr="007E7AE2" w:rsidRDefault="0073345C">
      <w:pPr>
        <w:jc w:val="both"/>
        <w:rPr>
          <w:rFonts w:ascii="Arial" w:hAnsi="Arial" w:cs="Arial"/>
          <w:sz w:val="16"/>
          <w:szCs w:val="16"/>
        </w:rPr>
      </w:pPr>
    </w:p>
    <w:p w14:paraId="48FDE0CD" w14:textId="77777777" w:rsidR="0073345C" w:rsidRDefault="0073345C">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4EA5F8AE" w14:textId="77777777" w:rsidR="0073345C" w:rsidRDefault="0073345C">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0420DBE" w14:textId="77777777" w:rsidR="0073345C" w:rsidRPr="007E7AE2" w:rsidRDefault="0073345C">
      <w:pPr>
        <w:rPr>
          <w:rFonts w:ascii="Marianne" w:hAnsi="Marianne"/>
          <w:sz w:val="16"/>
          <w:szCs w:val="16"/>
        </w:rPr>
      </w:pPr>
    </w:p>
    <w:p w14:paraId="11160665" w14:textId="77777777" w:rsidR="0073345C" w:rsidRDefault="0073345C">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5001867" w14:textId="77777777" w:rsidR="0073345C" w:rsidRPr="007E7AE2" w:rsidRDefault="0073345C">
      <w:pPr>
        <w:rPr>
          <w:rFonts w:ascii="Marianne" w:hAnsi="Marianne"/>
          <w:sz w:val="16"/>
          <w:szCs w:val="16"/>
        </w:rPr>
      </w:pPr>
    </w:p>
    <w:p w14:paraId="3FB4D460" w14:textId="77777777" w:rsidR="0073345C" w:rsidRDefault="0073345C">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744401E" w14:textId="77777777" w:rsidR="0073345C" w:rsidRPr="007E7AE2" w:rsidRDefault="0073345C">
      <w:pPr>
        <w:jc w:val="both"/>
        <w:rPr>
          <w:rFonts w:ascii="Marianne" w:hAnsi="Marianne" w:cs="Arial"/>
          <w:i/>
          <w:iCs/>
          <w:sz w:val="16"/>
          <w:szCs w:val="16"/>
        </w:rPr>
      </w:pPr>
    </w:p>
    <w:p w14:paraId="305C7F30" w14:textId="77777777" w:rsidR="0073345C" w:rsidRDefault="0073345C">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788286E" w14:textId="77777777" w:rsidR="0073345C" w:rsidRDefault="0073345C">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3345C" w14:paraId="7A700A25" w14:textId="77777777">
        <w:tc>
          <w:tcPr>
            <w:tcW w:w="9710" w:type="dxa"/>
            <w:shd w:val="clear" w:color="auto" w:fill="465F9D"/>
          </w:tcPr>
          <w:p w14:paraId="6D83F58D" w14:textId="77777777" w:rsidR="0073345C" w:rsidRDefault="0073345C">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7422B3F" w14:textId="77777777" w:rsidR="0073345C" w:rsidRDefault="0073345C" w:rsidP="00141201">
      <w:pPr>
        <w:tabs>
          <w:tab w:val="center" w:pos="4536"/>
          <w:tab w:val="right" w:pos="9072"/>
        </w:tabs>
        <w:rPr>
          <w:rFonts w:ascii="Arial" w:hAnsi="Arial" w:cs="Arial"/>
          <w:b/>
          <w:sz w:val="22"/>
          <w:szCs w:val="22"/>
        </w:rPr>
      </w:pPr>
    </w:p>
    <w:p w14:paraId="0081E8D5" w14:textId="77777777" w:rsidR="0073345C" w:rsidRPr="007E7AE2" w:rsidRDefault="0073345C"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Université de Poitiers</w:t>
      </w:r>
    </w:p>
    <w:p w14:paraId="12CDD7CC" w14:textId="77777777" w:rsidR="0073345C" w:rsidRPr="007E7AE2" w:rsidRDefault="0073345C"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15 rue de l’hôtel Dieu - TSA 71117 86073 Poitiers cedex 9</w:t>
      </w:r>
    </w:p>
    <w:p w14:paraId="7DDC6B39" w14:textId="77777777" w:rsidR="0073345C" w:rsidRDefault="0073345C">
      <w:pPr>
        <w:rPr>
          <w:rFonts w:ascii="Marianne" w:hAnsi="Marianne" w:cs="Arial"/>
          <w:b/>
          <w:bCs/>
        </w:rPr>
      </w:pPr>
    </w:p>
    <w:p w14:paraId="0C0A654E" w14:textId="77777777" w:rsidR="0073345C" w:rsidRDefault="0073345C">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3345C" w14:paraId="0E20B97A" w14:textId="77777777">
        <w:tc>
          <w:tcPr>
            <w:tcW w:w="9852" w:type="dxa"/>
            <w:shd w:val="clear" w:color="auto" w:fill="465F9D"/>
          </w:tcPr>
          <w:p w14:paraId="05DD1950" w14:textId="77777777" w:rsidR="0073345C" w:rsidRDefault="0073345C">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87845A1" w14:textId="77777777" w:rsidR="0073345C" w:rsidRDefault="0073345C">
      <w:pPr>
        <w:pStyle w:val="fcase1ertab"/>
        <w:tabs>
          <w:tab w:val="clear" w:pos="426"/>
          <w:tab w:val="left" w:pos="0"/>
        </w:tabs>
        <w:spacing w:before="120"/>
        <w:ind w:left="0" w:firstLine="0"/>
        <w:rPr>
          <w:rFonts w:ascii="Marianne" w:hAnsi="Marianne" w:cs="Arial"/>
          <w:i/>
          <w:sz w:val="16"/>
          <w:szCs w:val="16"/>
        </w:rPr>
      </w:pPr>
    </w:p>
    <w:p w14:paraId="5913EFD4" w14:textId="77777777" w:rsidR="0073345C" w:rsidRDefault="0073345C">
      <w:pPr>
        <w:pStyle w:val="fcase1ertab"/>
        <w:tabs>
          <w:tab w:val="clear" w:pos="426"/>
          <w:tab w:val="left" w:pos="0"/>
        </w:tabs>
        <w:spacing w:before="120"/>
        <w:ind w:left="0" w:firstLine="0"/>
        <w:rPr>
          <w:rFonts w:ascii="Arial" w:hAnsi="Arial" w:cs="Arial"/>
          <w:b/>
          <w:bCs/>
          <w:iCs/>
          <w:color w:val="00B0F0"/>
          <w:sz w:val="22"/>
          <w:szCs w:val="22"/>
        </w:rPr>
      </w:pPr>
      <w:r w:rsidRPr="007E7AE2">
        <w:rPr>
          <w:rFonts w:ascii="Arial" w:hAnsi="Arial" w:cs="Arial"/>
          <w:b/>
          <w:bCs/>
          <w:iCs/>
          <w:color w:val="00B0F0"/>
          <w:sz w:val="22"/>
          <w:szCs w:val="22"/>
        </w:rPr>
        <w:t xml:space="preserve">Marché </w:t>
      </w:r>
      <w:r w:rsidRPr="00C53BD7">
        <w:rPr>
          <w:rFonts w:ascii="Arial" w:hAnsi="Arial" w:cs="Arial"/>
          <w:b/>
          <w:bCs/>
          <w:iCs/>
          <w:noProof/>
          <w:color w:val="00B0F0"/>
          <w:sz w:val="22"/>
          <w:szCs w:val="22"/>
        </w:rPr>
        <w:t>2024A229T</w:t>
      </w:r>
      <w:r w:rsidRPr="007E7AE2">
        <w:rPr>
          <w:rFonts w:ascii="Arial" w:hAnsi="Arial" w:cs="Arial"/>
          <w:b/>
          <w:bCs/>
          <w:iCs/>
          <w:color w:val="00B0F0"/>
          <w:sz w:val="22"/>
          <w:szCs w:val="22"/>
        </w:rPr>
        <w:t xml:space="preserve"> </w:t>
      </w:r>
      <w:r w:rsidRPr="00C53BD7">
        <w:rPr>
          <w:rFonts w:ascii="Arial" w:hAnsi="Arial" w:cs="Arial"/>
          <w:b/>
          <w:bCs/>
          <w:iCs/>
          <w:noProof/>
          <w:color w:val="00B0F0"/>
          <w:sz w:val="22"/>
          <w:szCs w:val="22"/>
        </w:rPr>
        <w:t>Nettoyage et rénovation de la façade Sud-Ouest</w:t>
      </w:r>
      <w:r w:rsidRPr="007E7AE2">
        <w:rPr>
          <w:rFonts w:ascii="Arial" w:hAnsi="Arial" w:cs="Arial"/>
          <w:b/>
          <w:bCs/>
          <w:iCs/>
          <w:color w:val="00B0F0"/>
          <w:sz w:val="22"/>
          <w:szCs w:val="22"/>
        </w:rPr>
        <w:t xml:space="preserve"> </w:t>
      </w:r>
    </w:p>
    <w:p w14:paraId="6CE476A6" w14:textId="77777777" w:rsidR="0073345C" w:rsidRPr="007E7AE2" w:rsidRDefault="0073345C">
      <w:pPr>
        <w:pStyle w:val="fcase1ertab"/>
        <w:tabs>
          <w:tab w:val="clear" w:pos="426"/>
          <w:tab w:val="left" w:pos="0"/>
        </w:tabs>
        <w:spacing w:before="120"/>
        <w:ind w:left="0" w:firstLine="0"/>
        <w:rPr>
          <w:rFonts w:ascii="Arial" w:hAnsi="Arial" w:cs="Arial"/>
          <w:b/>
          <w:bCs/>
          <w:iCs/>
          <w:color w:val="00B0F0"/>
          <w:sz w:val="22"/>
          <w:szCs w:val="22"/>
        </w:rPr>
      </w:pPr>
    </w:p>
    <w:p w14:paraId="13A8A7F5" w14:textId="77777777" w:rsidR="0073345C" w:rsidRDefault="0073345C">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3345C" w14:paraId="5E315998" w14:textId="77777777">
        <w:tc>
          <w:tcPr>
            <w:tcW w:w="9852" w:type="dxa"/>
            <w:shd w:val="clear" w:color="auto" w:fill="465F9D"/>
          </w:tcPr>
          <w:p w14:paraId="484019FA" w14:textId="77777777" w:rsidR="0073345C" w:rsidRDefault="0073345C">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6470AE4" w14:textId="77777777" w:rsidR="0073345C" w:rsidRDefault="0073345C">
      <w:pPr>
        <w:pStyle w:val="Titre9"/>
        <w:numPr>
          <w:ilvl w:val="0"/>
          <w:numId w:val="0"/>
        </w:numPr>
        <w:rPr>
          <w:rFonts w:ascii="Marianne" w:hAnsi="Marianne"/>
          <w:i w:val="0"/>
          <w:sz w:val="20"/>
        </w:rPr>
      </w:pPr>
    </w:p>
    <w:p w14:paraId="0E798B2C" w14:textId="77777777" w:rsidR="0073345C" w:rsidRDefault="0073345C">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7DCCF41" w14:textId="77777777" w:rsidR="0073345C" w:rsidRDefault="0073345C">
      <w:pPr>
        <w:pStyle w:val="Titre9"/>
        <w:tabs>
          <w:tab w:val="num" w:pos="0"/>
        </w:tabs>
        <w:ind w:left="0"/>
        <w:jc w:val="both"/>
        <w:rPr>
          <w:rFonts w:ascii="Marianne" w:hAnsi="Marianne"/>
          <w:i w:val="0"/>
          <w:iCs w:val="0"/>
          <w:sz w:val="20"/>
          <w:szCs w:val="20"/>
        </w:rPr>
      </w:pPr>
    </w:p>
    <w:p w14:paraId="1D07DA44" w14:textId="77777777" w:rsidR="0073345C" w:rsidRDefault="0073345C">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14D1A86" w14:textId="77777777" w:rsidR="0073345C" w:rsidRDefault="0073345C">
      <w:pPr>
        <w:jc w:val="both"/>
        <w:rPr>
          <w:rFonts w:ascii="Marianne" w:hAnsi="Marianne" w:cs="Arial"/>
          <w:b/>
          <w:bCs/>
        </w:rPr>
      </w:pPr>
    </w:p>
    <w:p w14:paraId="15FF6CE3" w14:textId="77777777" w:rsidR="0073345C" w:rsidRDefault="0073345C">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EAA7" w14:textId="77777777" w:rsidR="0073345C" w:rsidRDefault="0073345C">
      <w:pPr>
        <w:rPr>
          <w:rFonts w:ascii="Marianne" w:hAnsi="Marianne"/>
        </w:rPr>
      </w:pPr>
    </w:p>
    <w:p w14:paraId="5536C642" w14:textId="77777777" w:rsidR="0073345C" w:rsidRDefault="0073345C">
      <w:pPr>
        <w:rPr>
          <w:rFonts w:ascii="Marianne" w:hAnsi="Marianne"/>
        </w:rPr>
      </w:pPr>
    </w:p>
    <w:p w14:paraId="3160B7A8" w14:textId="77777777" w:rsidR="0073345C" w:rsidRDefault="0073345C">
      <w:pPr>
        <w:pStyle w:val="Titre9"/>
        <w:numPr>
          <w:ilvl w:val="0"/>
          <w:numId w:val="12"/>
        </w:numPr>
        <w:jc w:val="both"/>
        <w:rPr>
          <w:rFonts w:ascii="Marianne" w:hAnsi="Marianne"/>
          <w:sz w:val="20"/>
          <w:szCs w:val="20"/>
        </w:rPr>
      </w:pPr>
      <w:r>
        <w:rPr>
          <w:rFonts w:ascii="Marianne" w:hAnsi="Marianne"/>
          <w:sz w:val="20"/>
          <w:szCs w:val="20"/>
        </w:rPr>
        <w:lastRenderedPageBreak/>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672852A" w14:textId="77777777" w:rsidR="0073345C" w:rsidRDefault="0073345C">
      <w:pPr>
        <w:rPr>
          <w:rFonts w:ascii="Marianne" w:hAnsi="Marianne"/>
        </w:rPr>
      </w:pPr>
    </w:p>
    <w:p w14:paraId="526B93FE" w14:textId="77777777" w:rsidR="0073345C" w:rsidRDefault="0073345C">
      <w:pPr>
        <w:rPr>
          <w:rFonts w:ascii="Marianne" w:hAnsi="Marianne"/>
        </w:rPr>
      </w:pPr>
    </w:p>
    <w:p w14:paraId="04195B28" w14:textId="77777777" w:rsidR="0073345C" w:rsidRDefault="0073345C">
      <w:pPr>
        <w:rPr>
          <w:rFonts w:ascii="Marianne" w:hAnsi="Marianne"/>
        </w:rPr>
      </w:pPr>
    </w:p>
    <w:p w14:paraId="5BCAC5E0" w14:textId="77777777" w:rsidR="0073345C" w:rsidRDefault="0073345C">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D1612FF" w14:textId="77777777" w:rsidR="0073345C" w:rsidRDefault="0073345C">
      <w:pPr>
        <w:rPr>
          <w:rFonts w:ascii="Marianne" w:hAnsi="Marianne"/>
        </w:rPr>
      </w:pPr>
    </w:p>
    <w:p w14:paraId="22E37457" w14:textId="77777777" w:rsidR="0073345C" w:rsidRDefault="0073345C">
      <w:pPr>
        <w:rPr>
          <w:rFonts w:ascii="Marianne" w:hAnsi="Marianne"/>
        </w:rPr>
      </w:pPr>
    </w:p>
    <w:p w14:paraId="0AF2EDD3" w14:textId="77777777" w:rsidR="0073345C" w:rsidRDefault="0073345C">
      <w:pPr>
        <w:rPr>
          <w:rFonts w:ascii="Marianne" w:hAnsi="Marianne"/>
        </w:rPr>
      </w:pPr>
    </w:p>
    <w:p w14:paraId="249A5E51" w14:textId="77777777" w:rsidR="0073345C" w:rsidRDefault="0073345C">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12118C6" w14:textId="77777777" w:rsidR="0073345C" w:rsidRDefault="0073345C">
      <w:pPr>
        <w:rPr>
          <w:rFonts w:ascii="Marianne" w:hAnsi="Marianne"/>
        </w:rPr>
      </w:pPr>
    </w:p>
    <w:p w14:paraId="7DC04B7A" w14:textId="77777777" w:rsidR="0073345C" w:rsidRDefault="0073345C">
      <w:pPr>
        <w:rPr>
          <w:rFonts w:ascii="Marianne" w:hAnsi="Marianne"/>
        </w:rPr>
      </w:pPr>
    </w:p>
    <w:p w14:paraId="551C8892" w14:textId="77777777" w:rsidR="0073345C" w:rsidRDefault="0073345C">
      <w:pPr>
        <w:rPr>
          <w:rFonts w:ascii="Marianne" w:hAnsi="Marianne"/>
        </w:rPr>
      </w:pPr>
    </w:p>
    <w:p w14:paraId="42B02F9E" w14:textId="77777777" w:rsidR="0073345C" w:rsidRDefault="0073345C">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C1F8D6C" w14:textId="77777777" w:rsidR="0073345C" w:rsidRDefault="0073345C">
      <w:pPr>
        <w:rPr>
          <w:rFonts w:ascii="Marianne" w:hAnsi="Marianne"/>
        </w:rPr>
      </w:pPr>
    </w:p>
    <w:p w14:paraId="61815DF2" w14:textId="77777777" w:rsidR="0073345C" w:rsidRDefault="0073345C">
      <w:pPr>
        <w:rPr>
          <w:rFonts w:ascii="Marianne" w:hAnsi="Marianne"/>
        </w:rPr>
      </w:pPr>
    </w:p>
    <w:p w14:paraId="3AFDF48A" w14:textId="77777777" w:rsidR="0073345C" w:rsidRDefault="0073345C">
      <w:pPr>
        <w:rPr>
          <w:rFonts w:ascii="Marianne" w:hAnsi="Marianne"/>
        </w:rPr>
      </w:pPr>
    </w:p>
    <w:p w14:paraId="3B9B33FD" w14:textId="77777777" w:rsidR="0073345C" w:rsidRDefault="0073345C">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C26534A" w14:textId="77777777" w:rsidR="0073345C" w:rsidRDefault="0073345C">
      <w:pPr>
        <w:jc w:val="both"/>
        <w:rPr>
          <w:rFonts w:ascii="Marianne" w:hAnsi="Marianne" w:cs="Arial"/>
          <w:b/>
          <w:bCs/>
        </w:rPr>
      </w:pPr>
    </w:p>
    <w:p w14:paraId="75562AAD" w14:textId="77777777" w:rsidR="0073345C" w:rsidRDefault="0073345C">
      <w:pPr>
        <w:jc w:val="both"/>
        <w:rPr>
          <w:rFonts w:ascii="Marianne" w:hAnsi="Marianne" w:cs="Arial"/>
          <w:b/>
          <w:bCs/>
        </w:rPr>
      </w:pPr>
    </w:p>
    <w:p w14:paraId="05B0252A" w14:textId="77777777" w:rsidR="0073345C" w:rsidRDefault="0073345C">
      <w:pPr>
        <w:jc w:val="both"/>
        <w:rPr>
          <w:rFonts w:ascii="Marianne" w:hAnsi="Marianne" w:cs="Arial"/>
          <w:b/>
          <w:bCs/>
        </w:rPr>
      </w:pPr>
    </w:p>
    <w:p w14:paraId="518E688A" w14:textId="77777777" w:rsidR="0073345C" w:rsidRDefault="0073345C">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F4D5D62" w14:textId="77777777" w:rsidR="0073345C" w:rsidRDefault="0073345C">
      <w:pPr>
        <w:jc w:val="both"/>
        <w:rPr>
          <w:rFonts w:ascii="Marianne" w:hAnsi="Marianne" w:cs="Arial"/>
        </w:rPr>
      </w:pPr>
    </w:p>
    <w:p w14:paraId="36045DFB" w14:textId="77777777" w:rsidR="0073345C" w:rsidRDefault="0073345C">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609636CE" w14:textId="77777777" w:rsidR="0073345C" w:rsidRDefault="0073345C">
      <w:pPr>
        <w:ind w:left="567"/>
        <w:jc w:val="both"/>
        <w:rPr>
          <w:rFonts w:ascii="Marianne" w:hAnsi="Marianne" w:cs="Arial"/>
        </w:rPr>
      </w:pPr>
    </w:p>
    <w:p w14:paraId="7DC167C1" w14:textId="77777777" w:rsidR="0073345C" w:rsidRDefault="0073345C">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7FB65F08" w14:textId="77777777" w:rsidR="0073345C" w:rsidRDefault="0073345C">
      <w:pPr>
        <w:ind w:left="567"/>
        <w:jc w:val="both"/>
        <w:rPr>
          <w:rFonts w:ascii="Marianne" w:hAnsi="Marianne" w:cs="Arial"/>
          <w:bCs/>
          <w:sz w:val="22"/>
        </w:rPr>
      </w:pPr>
    </w:p>
    <w:p w14:paraId="1268A2EE" w14:textId="77777777" w:rsidR="0073345C" w:rsidRDefault="0073345C">
      <w:pPr>
        <w:ind w:left="567"/>
        <w:jc w:val="both"/>
        <w:rPr>
          <w:rFonts w:ascii="Marianne" w:hAnsi="Marianne" w:cs="Arial"/>
          <w:bCs/>
          <w:sz w:val="22"/>
        </w:rPr>
      </w:pPr>
    </w:p>
    <w:p w14:paraId="533F4306" w14:textId="77777777" w:rsidR="0073345C" w:rsidRDefault="0073345C">
      <w:pPr>
        <w:ind w:left="567"/>
        <w:jc w:val="both"/>
        <w:rPr>
          <w:rFonts w:ascii="Marianne" w:hAnsi="Marianne" w:cs="Arial"/>
          <w:bCs/>
          <w:sz w:val="22"/>
        </w:rPr>
      </w:pPr>
    </w:p>
    <w:p w14:paraId="3CFB30B8" w14:textId="77777777" w:rsidR="0073345C" w:rsidRDefault="0073345C">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B88E022" w14:textId="77777777" w:rsidR="0073345C" w:rsidRDefault="0073345C">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1D0B314D" w14:textId="77777777" w:rsidR="0073345C" w:rsidRDefault="0073345C">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16F0C3F" w14:textId="77777777" w:rsidR="0073345C" w:rsidRDefault="0073345C">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C35AC59" w14:textId="77777777" w:rsidR="0073345C" w:rsidRDefault="0073345C">
      <w:pPr>
        <w:spacing w:before="120"/>
        <w:jc w:val="both"/>
        <w:rPr>
          <w:rFonts w:ascii="Marianne" w:hAnsi="Marianne" w:cs="Arial"/>
          <w:sz w:val="22"/>
        </w:rPr>
      </w:pPr>
    </w:p>
    <w:p w14:paraId="2221958B" w14:textId="77777777" w:rsidR="0073345C" w:rsidRDefault="0073345C">
      <w:pPr>
        <w:spacing w:before="120"/>
        <w:jc w:val="both"/>
        <w:rPr>
          <w:rFonts w:ascii="Marianne" w:hAnsi="Marianne" w:cs="Arial"/>
          <w:sz w:val="22"/>
        </w:rPr>
      </w:pPr>
    </w:p>
    <w:p w14:paraId="7D72CCB6" w14:textId="77777777" w:rsidR="0073345C" w:rsidRDefault="0073345C">
      <w:pPr>
        <w:spacing w:before="120"/>
        <w:jc w:val="both"/>
        <w:rPr>
          <w:rFonts w:ascii="Marianne" w:hAnsi="Marianne" w:cs="Arial"/>
          <w:sz w:val="22"/>
        </w:rPr>
      </w:pPr>
    </w:p>
    <w:p w14:paraId="38244C71" w14:textId="77777777" w:rsidR="0073345C" w:rsidRDefault="0073345C">
      <w:pPr>
        <w:spacing w:before="120"/>
        <w:jc w:val="both"/>
        <w:rPr>
          <w:rFonts w:ascii="Marianne" w:hAnsi="Marianne" w:cs="Arial"/>
          <w:sz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73345C" w14:paraId="30AE3A2D" w14:textId="77777777">
        <w:trPr>
          <w:trHeight w:val="540"/>
          <w:jc w:val="center"/>
        </w:trPr>
        <w:tc>
          <w:tcPr>
            <w:tcW w:w="1986" w:type="dxa"/>
            <w:shd w:val="clear" w:color="auto" w:fill="CCFFFF"/>
            <w:vAlign w:val="center"/>
          </w:tcPr>
          <w:p w14:paraId="63955B4C" w14:textId="77777777" w:rsidR="0073345C" w:rsidRDefault="0073345C">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73DC610D" w14:textId="77777777" w:rsidR="0073345C" w:rsidRDefault="0073345C">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88425E2" w14:textId="77777777" w:rsidR="0073345C" w:rsidRDefault="0073345C">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3345C" w14:paraId="69525067" w14:textId="77777777" w:rsidTr="007E7AE2">
        <w:trPr>
          <w:trHeight w:val="2613"/>
          <w:jc w:val="center"/>
        </w:trPr>
        <w:tc>
          <w:tcPr>
            <w:tcW w:w="1986" w:type="dxa"/>
            <w:vMerge w:val="restart"/>
            <w:shd w:val="clear" w:color="auto" w:fill="auto"/>
            <w:vAlign w:val="center"/>
          </w:tcPr>
          <w:p w14:paraId="26FA997B" w14:textId="77777777" w:rsidR="0073345C" w:rsidRDefault="0073345C">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6DEC1F2" w14:textId="77777777" w:rsidR="0073345C" w:rsidRDefault="0073345C">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5AC35EF1" w14:textId="77777777" w:rsidR="0073345C" w:rsidRDefault="0073345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41E3179" w14:textId="77777777" w:rsidR="0073345C" w:rsidRDefault="0073345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55CB457" w14:textId="77777777" w:rsidR="0073345C" w:rsidRDefault="0073345C">
            <w:pPr>
              <w:spacing w:beforeLines="40" w:before="96" w:afterLines="40" w:after="96"/>
              <w:ind w:left="170" w:right="170"/>
              <w:jc w:val="both"/>
              <w:rPr>
                <w:rFonts w:ascii="Marianne" w:hAnsi="Marianne" w:cs="Arial"/>
                <w:sz w:val="12"/>
                <w:szCs w:val="16"/>
              </w:rPr>
            </w:pPr>
          </w:p>
          <w:p w14:paraId="307F4F17" w14:textId="77777777" w:rsidR="0073345C" w:rsidRDefault="0073345C">
            <w:pPr>
              <w:spacing w:beforeLines="40" w:before="96" w:afterLines="40" w:after="96"/>
              <w:ind w:left="170" w:right="170"/>
              <w:jc w:val="both"/>
              <w:rPr>
                <w:rFonts w:ascii="Marianne" w:hAnsi="Marianne" w:cs="Arial"/>
                <w:sz w:val="12"/>
                <w:szCs w:val="16"/>
              </w:rPr>
            </w:pPr>
          </w:p>
          <w:p w14:paraId="1F09E4E6" w14:textId="77777777" w:rsidR="0073345C" w:rsidRDefault="0073345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99F003A" w14:textId="77777777" w:rsidR="0073345C" w:rsidRDefault="0073345C">
            <w:pPr>
              <w:spacing w:beforeLines="40" w:before="96" w:afterLines="40" w:after="96"/>
              <w:ind w:right="170"/>
              <w:rPr>
                <w:rFonts w:ascii="Marianne" w:hAnsi="Marianne" w:cs="Arial"/>
                <w:sz w:val="12"/>
                <w:szCs w:val="16"/>
              </w:rPr>
            </w:pPr>
          </w:p>
          <w:p w14:paraId="43D8A582" w14:textId="77777777" w:rsidR="0073345C" w:rsidRDefault="0073345C">
            <w:pPr>
              <w:spacing w:beforeLines="40" w:before="96" w:afterLines="40" w:after="96"/>
              <w:ind w:right="170"/>
              <w:rPr>
                <w:rFonts w:ascii="Marianne" w:hAnsi="Marianne" w:cs="Arial"/>
                <w:sz w:val="12"/>
                <w:szCs w:val="16"/>
              </w:rPr>
            </w:pPr>
          </w:p>
        </w:tc>
      </w:tr>
      <w:tr w:rsidR="0073345C" w14:paraId="53106890" w14:textId="77777777" w:rsidTr="007E7AE2">
        <w:trPr>
          <w:trHeight w:val="2747"/>
          <w:jc w:val="center"/>
        </w:trPr>
        <w:tc>
          <w:tcPr>
            <w:tcW w:w="1986" w:type="dxa"/>
            <w:vMerge/>
            <w:shd w:val="clear" w:color="auto" w:fill="auto"/>
            <w:vAlign w:val="center"/>
          </w:tcPr>
          <w:p w14:paraId="15E37A01" w14:textId="77777777" w:rsidR="0073345C" w:rsidRDefault="0073345C">
            <w:pPr>
              <w:spacing w:beforeLines="40" w:before="96" w:afterLines="40" w:after="96"/>
              <w:rPr>
                <w:rFonts w:ascii="Marianne" w:hAnsi="Marianne" w:cs="Arial"/>
              </w:rPr>
            </w:pPr>
          </w:p>
        </w:tc>
        <w:tc>
          <w:tcPr>
            <w:tcW w:w="2551" w:type="dxa"/>
            <w:shd w:val="clear" w:color="auto" w:fill="auto"/>
            <w:vAlign w:val="center"/>
          </w:tcPr>
          <w:p w14:paraId="52CC3222" w14:textId="77777777" w:rsidR="0073345C" w:rsidRDefault="0073345C">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EAC1DE9" w14:textId="77777777" w:rsidR="0073345C" w:rsidRDefault="0073345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047280" w14:textId="77777777" w:rsidR="0073345C" w:rsidRDefault="0073345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1A95FE8" w14:textId="77777777" w:rsidR="0073345C" w:rsidRDefault="0073345C">
            <w:pPr>
              <w:spacing w:beforeLines="40" w:before="96" w:afterLines="40" w:after="96"/>
              <w:ind w:left="170" w:right="170"/>
              <w:jc w:val="both"/>
              <w:rPr>
                <w:rFonts w:ascii="Marianne" w:hAnsi="Marianne" w:cs="Arial"/>
                <w:sz w:val="12"/>
                <w:szCs w:val="16"/>
              </w:rPr>
            </w:pPr>
          </w:p>
          <w:p w14:paraId="19D12518" w14:textId="77777777" w:rsidR="0073345C" w:rsidRDefault="0073345C">
            <w:pPr>
              <w:spacing w:beforeLines="40" w:before="96" w:afterLines="40" w:after="96"/>
              <w:ind w:left="170" w:right="170"/>
              <w:jc w:val="both"/>
              <w:rPr>
                <w:rFonts w:ascii="Marianne" w:hAnsi="Marianne" w:cs="Arial"/>
                <w:sz w:val="12"/>
                <w:szCs w:val="16"/>
              </w:rPr>
            </w:pPr>
          </w:p>
          <w:p w14:paraId="0788CD15" w14:textId="77777777" w:rsidR="0073345C" w:rsidRDefault="0073345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6305D6C" w14:textId="77777777" w:rsidR="0073345C" w:rsidRDefault="0073345C">
            <w:pPr>
              <w:spacing w:beforeLines="40" w:before="96" w:afterLines="40" w:after="96"/>
              <w:ind w:right="170"/>
              <w:rPr>
                <w:rFonts w:ascii="Marianne" w:hAnsi="Marianne" w:cs="Arial"/>
                <w:sz w:val="12"/>
                <w:szCs w:val="16"/>
              </w:rPr>
            </w:pPr>
          </w:p>
          <w:p w14:paraId="287CB3F4" w14:textId="77777777" w:rsidR="0073345C" w:rsidRDefault="0073345C">
            <w:pPr>
              <w:spacing w:beforeLines="40" w:before="96" w:afterLines="40" w:after="96"/>
              <w:ind w:right="170"/>
              <w:rPr>
                <w:rFonts w:ascii="Marianne" w:hAnsi="Marianne" w:cs="Arial"/>
                <w:sz w:val="12"/>
                <w:szCs w:val="16"/>
              </w:rPr>
            </w:pPr>
          </w:p>
        </w:tc>
      </w:tr>
      <w:tr w:rsidR="0073345C" w14:paraId="2A41BA85" w14:textId="77777777" w:rsidTr="007E7AE2">
        <w:trPr>
          <w:trHeight w:val="2681"/>
          <w:jc w:val="center"/>
        </w:trPr>
        <w:tc>
          <w:tcPr>
            <w:tcW w:w="1986" w:type="dxa"/>
            <w:vMerge/>
            <w:shd w:val="clear" w:color="auto" w:fill="auto"/>
            <w:vAlign w:val="center"/>
          </w:tcPr>
          <w:p w14:paraId="37883CBF" w14:textId="77777777" w:rsidR="0073345C" w:rsidRDefault="0073345C">
            <w:pPr>
              <w:spacing w:beforeLines="40" w:before="96" w:afterLines="40" w:after="96"/>
              <w:rPr>
                <w:rFonts w:ascii="Marianne" w:hAnsi="Marianne" w:cs="Arial"/>
              </w:rPr>
            </w:pPr>
          </w:p>
        </w:tc>
        <w:tc>
          <w:tcPr>
            <w:tcW w:w="2551" w:type="dxa"/>
            <w:shd w:val="clear" w:color="auto" w:fill="auto"/>
            <w:vAlign w:val="center"/>
          </w:tcPr>
          <w:p w14:paraId="008F3C77" w14:textId="77777777" w:rsidR="0073345C" w:rsidRDefault="0073345C">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20F42E0" w14:textId="77777777" w:rsidR="0073345C" w:rsidRDefault="0073345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E855434" w14:textId="77777777" w:rsidR="0073345C" w:rsidRDefault="0073345C">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BFC4984" w14:textId="77777777" w:rsidR="0073345C" w:rsidRDefault="0073345C">
            <w:pPr>
              <w:spacing w:beforeLines="40" w:before="96" w:afterLines="40" w:after="96"/>
              <w:ind w:left="170" w:right="170"/>
              <w:jc w:val="both"/>
              <w:rPr>
                <w:rFonts w:ascii="Marianne" w:hAnsi="Marianne" w:cs="Arial"/>
                <w:sz w:val="12"/>
                <w:szCs w:val="16"/>
              </w:rPr>
            </w:pPr>
          </w:p>
          <w:p w14:paraId="689CF723" w14:textId="77777777" w:rsidR="0073345C" w:rsidRDefault="0073345C">
            <w:pPr>
              <w:spacing w:beforeLines="40" w:before="96" w:afterLines="40" w:after="96"/>
              <w:ind w:left="170" w:right="170"/>
              <w:jc w:val="both"/>
              <w:rPr>
                <w:rFonts w:ascii="Marianne" w:hAnsi="Marianne" w:cs="Arial"/>
                <w:sz w:val="12"/>
                <w:szCs w:val="16"/>
              </w:rPr>
            </w:pPr>
          </w:p>
          <w:p w14:paraId="68C1DDAB" w14:textId="77777777" w:rsidR="0073345C" w:rsidRDefault="0073345C">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061CECC" w14:textId="77777777" w:rsidR="0073345C" w:rsidRDefault="0073345C" w:rsidP="007E7AE2">
            <w:pPr>
              <w:spacing w:beforeLines="40" w:before="96" w:afterLines="40" w:after="96"/>
              <w:ind w:right="170"/>
              <w:rPr>
                <w:rFonts w:ascii="Marianne" w:hAnsi="Marianne" w:cs="Arial"/>
                <w:sz w:val="12"/>
                <w:szCs w:val="16"/>
              </w:rPr>
            </w:pPr>
          </w:p>
          <w:p w14:paraId="7347549A" w14:textId="77777777" w:rsidR="0073345C" w:rsidRDefault="0073345C">
            <w:pPr>
              <w:spacing w:beforeLines="40" w:before="96" w:afterLines="40" w:after="96"/>
              <w:ind w:right="170"/>
              <w:rPr>
                <w:rFonts w:ascii="Marianne" w:hAnsi="Marianne" w:cs="Arial"/>
                <w:sz w:val="12"/>
                <w:szCs w:val="16"/>
              </w:rPr>
            </w:pPr>
          </w:p>
          <w:p w14:paraId="128598C0" w14:textId="77777777" w:rsidR="0073345C" w:rsidRDefault="0073345C">
            <w:pPr>
              <w:spacing w:beforeLines="40" w:before="96" w:afterLines="40" w:after="96"/>
              <w:ind w:right="170"/>
              <w:rPr>
                <w:rFonts w:ascii="Marianne" w:hAnsi="Marianne" w:cs="Arial"/>
                <w:sz w:val="12"/>
                <w:szCs w:val="16"/>
              </w:rPr>
            </w:pPr>
          </w:p>
        </w:tc>
      </w:tr>
      <w:tr w:rsidR="0073345C" w14:paraId="0D21B55B" w14:textId="77777777">
        <w:trPr>
          <w:trHeight w:val="1785"/>
          <w:jc w:val="center"/>
        </w:trPr>
        <w:tc>
          <w:tcPr>
            <w:tcW w:w="1986" w:type="dxa"/>
            <w:shd w:val="clear" w:color="auto" w:fill="auto"/>
            <w:vAlign w:val="center"/>
          </w:tcPr>
          <w:p w14:paraId="369D3FB5" w14:textId="77777777" w:rsidR="0073345C" w:rsidRDefault="0073345C">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9A1CFDB" w14:textId="77777777" w:rsidR="0073345C" w:rsidRDefault="0073345C">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FAFDAE0" w14:textId="77777777" w:rsidR="0073345C" w:rsidRDefault="0073345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6CA6CD" w14:textId="77777777" w:rsidR="0073345C" w:rsidRDefault="0073345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B480818" w14:textId="77777777" w:rsidR="0073345C" w:rsidRDefault="0073345C">
            <w:pPr>
              <w:spacing w:beforeLines="40" w:before="96" w:afterLines="40" w:after="96"/>
              <w:ind w:left="170" w:right="170"/>
              <w:jc w:val="both"/>
              <w:rPr>
                <w:rFonts w:ascii="Marianne" w:hAnsi="Marianne" w:cs="Arial"/>
                <w:sz w:val="12"/>
                <w:szCs w:val="16"/>
              </w:rPr>
            </w:pPr>
          </w:p>
          <w:p w14:paraId="156B8A37" w14:textId="77777777" w:rsidR="0073345C" w:rsidRDefault="0073345C">
            <w:pPr>
              <w:spacing w:beforeLines="40" w:before="96" w:afterLines="40" w:after="96"/>
              <w:ind w:left="170" w:right="170"/>
              <w:jc w:val="both"/>
              <w:rPr>
                <w:rFonts w:ascii="Marianne" w:hAnsi="Marianne" w:cs="Arial"/>
                <w:sz w:val="12"/>
                <w:szCs w:val="16"/>
              </w:rPr>
            </w:pPr>
          </w:p>
          <w:p w14:paraId="59A21F72" w14:textId="77777777" w:rsidR="0073345C" w:rsidRDefault="0073345C">
            <w:pPr>
              <w:spacing w:beforeLines="40" w:before="96" w:afterLines="40" w:after="96"/>
              <w:ind w:left="170" w:right="170"/>
              <w:jc w:val="both"/>
              <w:rPr>
                <w:rFonts w:ascii="Marianne" w:hAnsi="Marianne" w:cs="Arial"/>
                <w:sz w:val="12"/>
                <w:szCs w:val="16"/>
              </w:rPr>
            </w:pPr>
          </w:p>
          <w:p w14:paraId="3B9D2C7C" w14:textId="77777777" w:rsidR="0073345C" w:rsidRDefault="0073345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7C0633F" w14:textId="77777777" w:rsidR="0073345C" w:rsidRDefault="0073345C">
            <w:pPr>
              <w:spacing w:beforeLines="40" w:before="96" w:afterLines="40" w:after="96"/>
              <w:ind w:right="170"/>
              <w:rPr>
                <w:rFonts w:ascii="Marianne" w:hAnsi="Marianne" w:cs="Arial"/>
                <w:sz w:val="12"/>
                <w:szCs w:val="16"/>
              </w:rPr>
            </w:pPr>
          </w:p>
          <w:p w14:paraId="4AAC2554" w14:textId="77777777" w:rsidR="0073345C" w:rsidRDefault="0073345C">
            <w:pPr>
              <w:spacing w:beforeLines="40" w:before="96" w:afterLines="40" w:after="96"/>
              <w:ind w:right="170"/>
              <w:rPr>
                <w:rFonts w:ascii="Marianne" w:hAnsi="Marianne" w:cs="Arial"/>
                <w:sz w:val="12"/>
                <w:szCs w:val="16"/>
              </w:rPr>
            </w:pPr>
          </w:p>
          <w:p w14:paraId="4920DF42" w14:textId="77777777" w:rsidR="0073345C" w:rsidRDefault="0073345C">
            <w:pPr>
              <w:spacing w:beforeLines="40" w:before="96" w:afterLines="40" w:after="96"/>
              <w:ind w:right="170"/>
              <w:rPr>
                <w:rFonts w:ascii="Marianne" w:hAnsi="Marianne" w:cs="Arial"/>
                <w:sz w:val="12"/>
                <w:szCs w:val="16"/>
              </w:rPr>
            </w:pPr>
          </w:p>
        </w:tc>
      </w:tr>
      <w:tr w:rsidR="0073345C" w14:paraId="3EE991B2" w14:textId="77777777" w:rsidTr="007E7AE2">
        <w:trPr>
          <w:trHeight w:val="2503"/>
          <w:jc w:val="center"/>
        </w:trPr>
        <w:tc>
          <w:tcPr>
            <w:tcW w:w="1986" w:type="dxa"/>
            <w:shd w:val="clear" w:color="auto" w:fill="auto"/>
            <w:vAlign w:val="center"/>
          </w:tcPr>
          <w:p w14:paraId="61371762" w14:textId="77777777" w:rsidR="0073345C" w:rsidRDefault="0073345C">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88F4B4" w14:textId="77777777" w:rsidR="0073345C" w:rsidRDefault="0073345C">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62058A9" w14:textId="77777777" w:rsidR="0073345C" w:rsidRDefault="0073345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F618E0" w14:textId="77777777" w:rsidR="0073345C" w:rsidRDefault="0073345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924F5CF" w14:textId="77777777" w:rsidR="0073345C" w:rsidRDefault="0073345C">
            <w:pPr>
              <w:spacing w:beforeLines="40" w:before="96" w:afterLines="40" w:after="96"/>
              <w:ind w:left="170" w:right="170"/>
              <w:jc w:val="both"/>
              <w:rPr>
                <w:rFonts w:ascii="Marianne" w:hAnsi="Marianne" w:cs="Arial"/>
                <w:sz w:val="12"/>
                <w:szCs w:val="16"/>
              </w:rPr>
            </w:pPr>
          </w:p>
          <w:p w14:paraId="09F6D507" w14:textId="77777777" w:rsidR="0073345C" w:rsidRDefault="0073345C">
            <w:pPr>
              <w:spacing w:beforeLines="40" w:before="96" w:afterLines="40" w:after="96"/>
              <w:ind w:left="170" w:right="170"/>
              <w:jc w:val="both"/>
              <w:rPr>
                <w:rFonts w:ascii="Marianne" w:hAnsi="Marianne" w:cs="Arial"/>
                <w:sz w:val="12"/>
                <w:szCs w:val="16"/>
              </w:rPr>
            </w:pPr>
          </w:p>
          <w:p w14:paraId="5D572450" w14:textId="77777777" w:rsidR="0073345C" w:rsidRDefault="0073345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31908CC" w14:textId="77777777" w:rsidR="0073345C" w:rsidRDefault="0073345C">
            <w:pPr>
              <w:spacing w:beforeLines="40" w:before="96" w:afterLines="40" w:after="96"/>
              <w:ind w:right="170"/>
              <w:rPr>
                <w:rFonts w:ascii="Marianne" w:hAnsi="Marianne" w:cs="Arial"/>
                <w:sz w:val="12"/>
                <w:szCs w:val="16"/>
              </w:rPr>
            </w:pPr>
          </w:p>
          <w:p w14:paraId="22735DFE" w14:textId="77777777" w:rsidR="0073345C" w:rsidRDefault="0073345C">
            <w:pPr>
              <w:spacing w:beforeLines="40" w:before="96" w:afterLines="40" w:after="96"/>
              <w:ind w:right="170"/>
              <w:rPr>
                <w:rFonts w:ascii="Marianne" w:hAnsi="Marianne" w:cs="Arial"/>
                <w:sz w:val="12"/>
                <w:szCs w:val="16"/>
              </w:rPr>
            </w:pPr>
          </w:p>
        </w:tc>
      </w:tr>
    </w:tbl>
    <w:p w14:paraId="21872AE3" w14:textId="77777777" w:rsidR="0073345C" w:rsidRDefault="0073345C">
      <w:pPr>
        <w:tabs>
          <w:tab w:val="left" w:pos="-142"/>
          <w:tab w:val="left" w:pos="4111"/>
        </w:tabs>
        <w:rPr>
          <w:rFonts w:ascii="Marianne" w:hAnsi="Marianne" w:cs="Arial"/>
          <w:b/>
          <w:bCs/>
          <w:sz w:val="22"/>
          <w:szCs w:val="22"/>
        </w:rPr>
      </w:pPr>
    </w:p>
    <w:p w14:paraId="59851C68" w14:textId="77777777" w:rsidR="0073345C" w:rsidRDefault="0073345C">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629FA8BB" w14:textId="77777777" w:rsidR="0073345C" w:rsidRPr="007E7AE2" w:rsidRDefault="0073345C">
      <w:pPr>
        <w:keepNext/>
        <w:tabs>
          <w:tab w:val="left" w:pos="-142"/>
          <w:tab w:val="left" w:pos="4111"/>
        </w:tabs>
        <w:jc w:val="both"/>
        <w:rPr>
          <w:rFonts w:ascii="Marianne" w:hAnsi="Marianne" w:cs="Arial"/>
          <w:b/>
          <w:bCs/>
          <w:sz w:val="16"/>
          <w:szCs w:val="16"/>
        </w:rPr>
      </w:pPr>
    </w:p>
    <w:p w14:paraId="2218FDCE" w14:textId="77777777" w:rsidR="0073345C" w:rsidRDefault="0073345C">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33CD8295" w14:textId="77777777" w:rsidR="0073345C" w:rsidRDefault="0073345C">
      <w:pPr>
        <w:pStyle w:val="En-tte"/>
        <w:tabs>
          <w:tab w:val="clear" w:pos="4536"/>
          <w:tab w:val="clear" w:pos="9072"/>
          <w:tab w:val="left" w:pos="0"/>
          <w:tab w:val="left" w:pos="2160"/>
        </w:tabs>
        <w:jc w:val="both"/>
        <w:rPr>
          <w:rFonts w:ascii="Marianne" w:hAnsi="Marianne" w:cs="Arial"/>
          <w:i/>
          <w:iCs/>
          <w:sz w:val="16"/>
          <w:szCs w:val="16"/>
        </w:rPr>
      </w:pPr>
    </w:p>
    <w:p w14:paraId="6E175130"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0F928E15"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p>
    <w:p w14:paraId="046187FC"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p>
    <w:p w14:paraId="2CAA858C"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p>
    <w:p w14:paraId="24D20BC6"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p>
    <w:p w14:paraId="291A8273"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790B2F3F" w14:textId="77777777" w:rsidR="0073345C" w:rsidRDefault="0073345C">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D2069F1"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p>
    <w:p w14:paraId="1F8D0550"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p>
    <w:p w14:paraId="0011A1D6" w14:textId="77777777" w:rsidR="0073345C" w:rsidRDefault="0073345C">
      <w:pPr>
        <w:pStyle w:val="En-tte"/>
        <w:tabs>
          <w:tab w:val="clear" w:pos="4536"/>
          <w:tab w:val="clear" w:pos="9072"/>
          <w:tab w:val="left" w:pos="2160"/>
        </w:tabs>
        <w:ind w:left="284"/>
        <w:jc w:val="both"/>
        <w:rPr>
          <w:rFonts w:ascii="Marianne" w:hAnsi="Marianne" w:cs="Arial"/>
          <w:iCs/>
          <w:sz w:val="16"/>
          <w:szCs w:val="18"/>
        </w:rPr>
      </w:pPr>
    </w:p>
    <w:p w14:paraId="3F7A4511" w14:textId="77777777" w:rsidR="0073345C" w:rsidRDefault="0073345C">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0B86B1A" w14:textId="77777777" w:rsidR="0073345C" w:rsidRDefault="0073345C">
      <w:pPr>
        <w:pStyle w:val="En-tte"/>
        <w:tabs>
          <w:tab w:val="left" w:pos="2160"/>
        </w:tabs>
        <w:ind w:left="284"/>
        <w:jc w:val="both"/>
        <w:rPr>
          <w:rFonts w:ascii="Marianne" w:hAnsi="Marianne" w:cs="Arial"/>
          <w:iCs/>
          <w:sz w:val="16"/>
          <w:szCs w:val="18"/>
        </w:rPr>
      </w:pPr>
    </w:p>
    <w:p w14:paraId="4DF1A853" w14:textId="77777777" w:rsidR="0073345C" w:rsidRDefault="0073345C">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D356DD" w14:textId="77777777" w:rsidR="0073345C" w:rsidRDefault="0073345C">
      <w:pPr>
        <w:pStyle w:val="En-tte"/>
        <w:ind w:left="993"/>
        <w:jc w:val="both"/>
        <w:rPr>
          <w:rFonts w:ascii="Marianne" w:hAnsi="Marianne" w:cs="Arial"/>
          <w:iCs/>
          <w:sz w:val="16"/>
          <w:szCs w:val="18"/>
        </w:rPr>
      </w:pPr>
    </w:p>
    <w:p w14:paraId="28B8268A" w14:textId="77777777" w:rsidR="0073345C" w:rsidRDefault="0073345C">
      <w:pPr>
        <w:pStyle w:val="En-tte"/>
        <w:ind w:left="993"/>
        <w:jc w:val="both"/>
        <w:rPr>
          <w:rFonts w:ascii="Marianne" w:hAnsi="Marianne" w:cs="Arial"/>
          <w:iCs/>
          <w:sz w:val="16"/>
          <w:szCs w:val="18"/>
        </w:rPr>
      </w:pPr>
    </w:p>
    <w:p w14:paraId="3BAB5632" w14:textId="77777777" w:rsidR="0073345C" w:rsidRDefault="0073345C">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16A2BE" w14:textId="77777777" w:rsidR="0073345C" w:rsidRDefault="0073345C">
      <w:pPr>
        <w:pStyle w:val="En-tte"/>
        <w:tabs>
          <w:tab w:val="left" w:pos="0"/>
          <w:tab w:val="left" w:pos="2160"/>
        </w:tabs>
        <w:ind w:left="993"/>
        <w:jc w:val="both"/>
        <w:rPr>
          <w:rFonts w:ascii="Marianne" w:hAnsi="Marianne" w:cs="Arial"/>
          <w:iCs/>
          <w:sz w:val="16"/>
          <w:szCs w:val="18"/>
        </w:rPr>
      </w:pPr>
    </w:p>
    <w:p w14:paraId="7A6E200C" w14:textId="77777777" w:rsidR="0073345C" w:rsidRDefault="0073345C">
      <w:pPr>
        <w:pStyle w:val="En-tte"/>
        <w:tabs>
          <w:tab w:val="left" w:pos="0"/>
          <w:tab w:val="left" w:pos="2160"/>
        </w:tabs>
        <w:ind w:left="993"/>
        <w:jc w:val="both"/>
        <w:rPr>
          <w:rFonts w:ascii="Arial" w:hAnsi="Arial" w:cs="Arial"/>
          <w:iCs/>
          <w:sz w:val="16"/>
          <w:szCs w:val="18"/>
        </w:rPr>
      </w:pPr>
    </w:p>
    <w:p w14:paraId="6DD06212" w14:textId="77777777" w:rsidR="0073345C" w:rsidRDefault="0073345C">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E4F342A" w14:textId="77777777" w:rsidR="0073345C" w:rsidRPr="007E7AE2" w:rsidRDefault="0073345C">
      <w:pPr>
        <w:pStyle w:val="En-tte"/>
        <w:tabs>
          <w:tab w:val="clear" w:pos="4536"/>
          <w:tab w:val="clear" w:pos="9072"/>
          <w:tab w:val="left" w:pos="0"/>
          <w:tab w:val="left" w:pos="2160"/>
        </w:tabs>
        <w:jc w:val="both"/>
        <w:rPr>
          <w:rFonts w:ascii="Marianne" w:hAnsi="Marianne" w:cs="Arial"/>
          <w:i/>
          <w:iCs/>
          <w:sz w:val="16"/>
          <w:szCs w:val="16"/>
        </w:rPr>
      </w:pPr>
    </w:p>
    <w:p w14:paraId="6F911130" w14:textId="77777777" w:rsidR="0073345C" w:rsidRDefault="0073345C">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B4D47DD" w14:textId="77777777" w:rsidR="0073345C" w:rsidRDefault="0073345C">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CAB2A4" w14:textId="77777777" w:rsidR="0073345C" w:rsidRDefault="0073345C">
      <w:pPr>
        <w:pStyle w:val="En-tte"/>
        <w:tabs>
          <w:tab w:val="clear" w:pos="4536"/>
          <w:tab w:val="clear" w:pos="9072"/>
          <w:tab w:val="left" w:pos="0"/>
          <w:tab w:val="left" w:pos="2160"/>
        </w:tabs>
        <w:jc w:val="both"/>
        <w:rPr>
          <w:rFonts w:ascii="Marianne" w:hAnsi="Marianne" w:cs="Arial"/>
          <w:i/>
          <w:iCs/>
          <w:sz w:val="18"/>
          <w:szCs w:val="18"/>
        </w:rPr>
      </w:pPr>
    </w:p>
    <w:p w14:paraId="513410BF" w14:textId="77777777" w:rsidR="0073345C" w:rsidRDefault="0073345C">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3345C" w14:paraId="465F1E9E" w14:textId="77777777">
        <w:trPr>
          <w:trHeight w:val="629"/>
        </w:trPr>
        <w:tc>
          <w:tcPr>
            <w:tcW w:w="9747" w:type="dxa"/>
            <w:shd w:val="clear" w:color="auto" w:fill="465F9D"/>
          </w:tcPr>
          <w:p w14:paraId="5573610D" w14:textId="77777777" w:rsidR="0073345C" w:rsidRDefault="0073345C">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A2666A5" w14:textId="77777777" w:rsidR="0073345C" w:rsidRPr="007E7AE2" w:rsidRDefault="0073345C">
      <w:pPr>
        <w:tabs>
          <w:tab w:val="left" w:pos="-142"/>
          <w:tab w:val="left" w:pos="4111"/>
        </w:tabs>
        <w:rPr>
          <w:rFonts w:ascii="Marianne" w:hAnsi="Marianne" w:cs="Arial"/>
          <w:b/>
          <w:bCs/>
          <w:sz w:val="16"/>
          <w:szCs w:val="16"/>
        </w:rPr>
      </w:pPr>
    </w:p>
    <w:p w14:paraId="3E3C9A37" w14:textId="77777777" w:rsidR="0073345C" w:rsidRPr="007E7AE2" w:rsidRDefault="0073345C">
      <w:pPr>
        <w:pStyle w:val="En-tte"/>
        <w:tabs>
          <w:tab w:val="clear" w:pos="4536"/>
          <w:tab w:val="clear" w:pos="9072"/>
          <w:tab w:val="left" w:pos="0"/>
          <w:tab w:val="left" w:pos="2160"/>
        </w:tabs>
        <w:jc w:val="center"/>
        <w:rPr>
          <w:rFonts w:ascii="Marianne" w:hAnsi="Marianne" w:cs="Arial"/>
          <w:i/>
          <w:iCs/>
          <w:sz w:val="18"/>
          <w:szCs w:val="18"/>
        </w:rPr>
      </w:pPr>
      <w:r w:rsidRPr="007E7AE2">
        <w:rPr>
          <w:rFonts w:ascii="Marianne" w:hAnsi="Marianne" w:cs="Arial"/>
          <w:i/>
          <w:iCs/>
          <w:sz w:val="18"/>
          <w:szCs w:val="18"/>
        </w:rPr>
        <w:t>Le candidat ne fournit que les renseignements demandés par l’acheteur au titre de l’aptitude à exercer l’activité professionnelle.</w:t>
      </w:r>
    </w:p>
    <w:p w14:paraId="35F4F464" w14:textId="77777777" w:rsidR="0073345C" w:rsidRPr="007E7AE2" w:rsidRDefault="0073345C">
      <w:pPr>
        <w:rPr>
          <w:rFonts w:ascii="Marianne" w:hAnsi="Marianne" w:cs="Arial"/>
          <w:sz w:val="16"/>
          <w:szCs w:val="16"/>
        </w:rPr>
      </w:pPr>
    </w:p>
    <w:p w14:paraId="115073F4" w14:textId="77777777" w:rsidR="0073345C" w:rsidRDefault="0073345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67D0007" w14:textId="77777777" w:rsidR="0073345C" w:rsidRDefault="0073345C">
      <w:pPr>
        <w:jc w:val="both"/>
        <w:rPr>
          <w:rFonts w:ascii="Marianne" w:hAnsi="Marianne" w:cs="Arial"/>
          <w:i/>
          <w:sz w:val="18"/>
        </w:rPr>
      </w:pPr>
    </w:p>
    <w:p w14:paraId="1476E2B7" w14:textId="77777777" w:rsidR="0073345C" w:rsidRDefault="0073345C">
      <w:pPr>
        <w:jc w:val="both"/>
        <w:rPr>
          <w:rFonts w:ascii="Marianne" w:hAnsi="Marianne" w:cs="Arial"/>
          <w:i/>
          <w:sz w:val="18"/>
        </w:rPr>
      </w:pPr>
    </w:p>
    <w:p w14:paraId="2FE4359D" w14:textId="77777777" w:rsidR="0073345C" w:rsidRDefault="0073345C">
      <w:pPr>
        <w:jc w:val="both"/>
        <w:rPr>
          <w:rFonts w:ascii="Marianne" w:hAnsi="Marianne" w:cs="Arial"/>
          <w:i/>
          <w:sz w:val="18"/>
        </w:rPr>
      </w:pPr>
    </w:p>
    <w:p w14:paraId="60E9852D" w14:textId="77777777" w:rsidR="0073345C" w:rsidRDefault="0073345C">
      <w:pPr>
        <w:jc w:val="both"/>
        <w:rPr>
          <w:rFonts w:ascii="Marianne" w:hAnsi="Marianne" w:cs="Arial"/>
          <w:i/>
          <w:sz w:val="18"/>
        </w:rPr>
      </w:pPr>
    </w:p>
    <w:p w14:paraId="79A6F193" w14:textId="77777777" w:rsidR="0073345C" w:rsidRDefault="0073345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48E99A1" w14:textId="77777777" w:rsidR="0073345C" w:rsidRDefault="0073345C">
      <w:pPr>
        <w:jc w:val="both"/>
        <w:rPr>
          <w:rFonts w:ascii="Marianne" w:hAnsi="Marianne" w:cs="Arial"/>
          <w:i/>
          <w:sz w:val="18"/>
        </w:rPr>
      </w:pPr>
    </w:p>
    <w:p w14:paraId="3DA86777" w14:textId="77777777" w:rsidR="0073345C" w:rsidRDefault="0073345C">
      <w:pPr>
        <w:jc w:val="both"/>
        <w:rPr>
          <w:rFonts w:ascii="Marianne" w:hAnsi="Marianne" w:cs="Arial"/>
          <w:i/>
          <w:sz w:val="18"/>
        </w:rPr>
      </w:pPr>
    </w:p>
    <w:p w14:paraId="00961FFE" w14:textId="77777777" w:rsidR="0073345C" w:rsidRDefault="0073345C">
      <w:pPr>
        <w:pStyle w:val="En-tte"/>
        <w:tabs>
          <w:tab w:val="clear" w:pos="4536"/>
          <w:tab w:val="clear" w:pos="9072"/>
          <w:tab w:val="left" w:pos="0"/>
          <w:tab w:val="left" w:pos="2160"/>
        </w:tabs>
        <w:jc w:val="both"/>
        <w:rPr>
          <w:rFonts w:ascii="Marianne" w:hAnsi="Marianne" w:cs="Arial"/>
          <w:i/>
          <w:sz w:val="18"/>
        </w:rPr>
      </w:pPr>
    </w:p>
    <w:p w14:paraId="1A560BFF" w14:textId="77777777" w:rsidR="0073345C" w:rsidRDefault="0073345C">
      <w:pPr>
        <w:pStyle w:val="En-tte"/>
        <w:tabs>
          <w:tab w:val="clear" w:pos="4536"/>
          <w:tab w:val="clear" w:pos="9072"/>
          <w:tab w:val="left" w:pos="0"/>
          <w:tab w:val="left" w:pos="2160"/>
        </w:tabs>
        <w:jc w:val="both"/>
        <w:rPr>
          <w:rFonts w:ascii="Marianne" w:hAnsi="Marianne" w:cs="Arial"/>
          <w:b/>
          <w:bCs/>
          <w:sz w:val="22"/>
          <w:szCs w:val="22"/>
        </w:rPr>
      </w:pPr>
    </w:p>
    <w:p w14:paraId="7216FC5E" w14:textId="77777777" w:rsidR="0073345C" w:rsidRDefault="0073345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6DC9978" w14:textId="77777777" w:rsidR="0073345C" w:rsidRDefault="0073345C">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7F887CF" w14:textId="77777777" w:rsidR="0073345C" w:rsidRDefault="0073345C">
      <w:pPr>
        <w:jc w:val="both"/>
        <w:rPr>
          <w:rFonts w:ascii="Marianne" w:hAnsi="Marianne" w:cs="Arial"/>
          <w:sz w:val="18"/>
        </w:rPr>
      </w:pPr>
    </w:p>
    <w:p w14:paraId="647EC360" w14:textId="77777777" w:rsidR="0073345C" w:rsidRDefault="0073345C">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E1A1609" w14:textId="77777777" w:rsidR="0073345C" w:rsidRDefault="0073345C">
      <w:pPr>
        <w:ind w:left="284"/>
        <w:jc w:val="both"/>
        <w:rPr>
          <w:rFonts w:ascii="Marianne" w:hAnsi="Marianne" w:cs="Arial"/>
          <w:sz w:val="16"/>
        </w:rPr>
      </w:pPr>
    </w:p>
    <w:p w14:paraId="79CC4124" w14:textId="77777777" w:rsidR="0073345C" w:rsidRDefault="0073345C">
      <w:pPr>
        <w:ind w:left="284"/>
        <w:jc w:val="both"/>
        <w:rPr>
          <w:rFonts w:ascii="Marianne" w:hAnsi="Marianne" w:cs="Arial"/>
          <w:sz w:val="16"/>
        </w:rPr>
      </w:pPr>
    </w:p>
    <w:p w14:paraId="2BEBF53F" w14:textId="77777777" w:rsidR="0073345C" w:rsidRDefault="0073345C">
      <w:pPr>
        <w:ind w:left="284"/>
        <w:jc w:val="both"/>
        <w:rPr>
          <w:rFonts w:ascii="Marianne" w:hAnsi="Marianne" w:cs="Arial"/>
          <w:sz w:val="16"/>
        </w:rPr>
      </w:pPr>
    </w:p>
    <w:p w14:paraId="162C2C69" w14:textId="77777777" w:rsidR="0073345C" w:rsidRDefault="0073345C">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7B0664D" w14:textId="77777777" w:rsidR="0073345C" w:rsidRDefault="0073345C">
      <w:pPr>
        <w:ind w:left="284"/>
        <w:jc w:val="both"/>
        <w:rPr>
          <w:rFonts w:ascii="Marianne" w:hAnsi="Marianne" w:cs="Arial"/>
          <w:sz w:val="16"/>
        </w:rPr>
      </w:pPr>
    </w:p>
    <w:p w14:paraId="05516D9F" w14:textId="77777777" w:rsidR="0073345C" w:rsidRDefault="0073345C">
      <w:pPr>
        <w:ind w:left="284"/>
        <w:jc w:val="both"/>
        <w:rPr>
          <w:rFonts w:ascii="Marianne" w:hAnsi="Marianne" w:cs="Arial"/>
          <w:sz w:val="16"/>
        </w:rPr>
      </w:pPr>
    </w:p>
    <w:p w14:paraId="1FE7117B" w14:textId="77777777" w:rsidR="0073345C" w:rsidRDefault="0073345C">
      <w:pPr>
        <w:ind w:left="284"/>
        <w:jc w:val="both"/>
        <w:rPr>
          <w:rFonts w:ascii="Marianne" w:hAnsi="Marianne" w:cs="Arial"/>
          <w:sz w:val="16"/>
        </w:rPr>
      </w:pPr>
    </w:p>
    <w:p w14:paraId="7E964F4E" w14:textId="77777777" w:rsidR="0073345C" w:rsidRDefault="0073345C">
      <w:pPr>
        <w:ind w:left="284"/>
        <w:jc w:val="both"/>
        <w:rPr>
          <w:rFonts w:ascii="Marianne" w:hAnsi="Marianne" w:cs="Arial"/>
          <w:sz w:val="16"/>
        </w:rPr>
      </w:pPr>
    </w:p>
    <w:p w14:paraId="676D694E" w14:textId="77777777" w:rsidR="0073345C" w:rsidRDefault="0073345C">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3345C" w14:paraId="6E586FCE" w14:textId="77777777">
        <w:trPr>
          <w:trHeight w:val="653"/>
        </w:trPr>
        <w:tc>
          <w:tcPr>
            <w:tcW w:w="9994" w:type="dxa"/>
            <w:shd w:val="clear" w:color="auto" w:fill="465F9D"/>
          </w:tcPr>
          <w:p w14:paraId="6B6DCCD8" w14:textId="77777777" w:rsidR="0073345C" w:rsidRDefault="0073345C">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51C61D0F" w14:textId="77777777" w:rsidR="0073345C" w:rsidRDefault="0073345C">
      <w:pPr>
        <w:pStyle w:val="En-tte"/>
        <w:tabs>
          <w:tab w:val="clear" w:pos="4536"/>
          <w:tab w:val="clear" w:pos="9072"/>
          <w:tab w:val="left" w:pos="0"/>
          <w:tab w:val="left" w:pos="2160"/>
        </w:tabs>
        <w:jc w:val="both"/>
        <w:rPr>
          <w:rFonts w:ascii="Marianne" w:hAnsi="Marianne" w:cs="Arial"/>
          <w:i/>
          <w:iCs/>
          <w:sz w:val="18"/>
          <w:szCs w:val="18"/>
        </w:rPr>
      </w:pPr>
    </w:p>
    <w:p w14:paraId="38559F97" w14:textId="77777777" w:rsidR="0073345C" w:rsidRDefault="0073345C" w:rsidP="007E7AE2">
      <w:pPr>
        <w:ind w:left="284"/>
        <w:jc w:val="center"/>
        <w:rPr>
          <w:rFonts w:ascii="Marianne" w:hAnsi="Marianne" w:cs="Arial"/>
        </w:rPr>
      </w:pPr>
      <w:r w:rsidRPr="007E7AE2">
        <w:rPr>
          <w:rFonts w:ascii="Marianne" w:hAnsi="Marianne" w:cs="Arial"/>
          <w:i/>
          <w:iCs/>
          <w:sz w:val="18"/>
          <w:szCs w:val="18"/>
        </w:rPr>
        <w:t>Le candidat ne fournit que les renseignements demandés par l’acheteur au titre de la capacité économique et financière</w:t>
      </w:r>
      <w:r>
        <w:rPr>
          <w:rFonts w:ascii="Marianne" w:hAnsi="Marianne" w:cs="Arial"/>
          <w:i/>
          <w:iCs/>
          <w:szCs w:val="18"/>
        </w:rPr>
        <w:t>.</w:t>
      </w:r>
      <w:r>
        <w:rPr>
          <w:rFonts w:ascii="Marianne" w:hAnsi="Marianne" w:cs="Arial"/>
          <w:i/>
          <w:iCs/>
          <w:szCs w:val="18"/>
        </w:rPr>
        <w:br/>
      </w:r>
    </w:p>
    <w:p w14:paraId="47D84736" w14:textId="77777777" w:rsidR="0073345C" w:rsidRDefault="0073345C">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4F30B6E9" w14:textId="77777777" w:rsidR="0073345C" w:rsidRDefault="0073345C">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3345C" w14:paraId="56D7193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AE5EFC0" w14:textId="77777777" w:rsidR="0073345C" w:rsidRDefault="0073345C">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22B49D5" w14:textId="77777777" w:rsidR="0073345C" w:rsidRDefault="0073345C">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1BC22E1" w14:textId="77777777" w:rsidR="0073345C" w:rsidRDefault="0073345C">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992FBEA" w14:textId="77777777" w:rsidR="0073345C" w:rsidRDefault="0073345C">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3345C" w14:paraId="6CEEBD1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4F06C8B" w14:textId="77777777" w:rsidR="0073345C" w:rsidRDefault="0073345C">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680BE20" w14:textId="77777777" w:rsidR="0073345C" w:rsidRDefault="0073345C">
            <w:pPr>
              <w:tabs>
                <w:tab w:val="left" w:pos="864"/>
              </w:tabs>
              <w:snapToGrid w:val="0"/>
              <w:spacing w:before="120" w:after="120"/>
              <w:rPr>
                <w:rFonts w:ascii="Marianne" w:hAnsi="Marianne" w:cs="Arial"/>
                <w:sz w:val="16"/>
                <w:szCs w:val="16"/>
              </w:rPr>
            </w:pPr>
          </w:p>
          <w:p w14:paraId="740AC337" w14:textId="77777777" w:rsidR="0073345C" w:rsidRDefault="0073345C">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BEFFCE8" w14:textId="77777777" w:rsidR="0073345C" w:rsidRDefault="0073345C">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0C627BA" w14:textId="77777777" w:rsidR="0073345C" w:rsidRDefault="0073345C">
            <w:pPr>
              <w:tabs>
                <w:tab w:val="left" w:pos="864"/>
              </w:tabs>
              <w:snapToGrid w:val="0"/>
              <w:spacing w:before="120" w:after="120"/>
              <w:jc w:val="right"/>
              <w:rPr>
                <w:rFonts w:ascii="Marianne" w:hAnsi="Marianne" w:cs="Arial"/>
                <w:sz w:val="16"/>
                <w:szCs w:val="16"/>
              </w:rPr>
            </w:pPr>
          </w:p>
        </w:tc>
      </w:tr>
      <w:tr w:rsidR="0073345C" w14:paraId="25137EC1" w14:textId="77777777">
        <w:trPr>
          <w:trHeight w:val="737"/>
        </w:trPr>
        <w:tc>
          <w:tcPr>
            <w:tcW w:w="2566" w:type="dxa"/>
            <w:tcBorders>
              <w:left w:val="single" w:sz="8" w:space="0" w:color="000000"/>
              <w:bottom w:val="single" w:sz="8" w:space="0" w:color="000000"/>
            </w:tcBorders>
            <w:shd w:val="clear" w:color="auto" w:fill="auto"/>
          </w:tcPr>
          <w:p w14:paraId="1DD845B7" w14:textId="77777777" w:rsidR="0073345C" w:rsidRDefault="0073345C">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CF73FCC" w14:textId="77777777" w:rsidR="0073345C" w:rsidRDefault="0073345C">
            <w:pPr>
              <w:tabs>
                <w:tab w:val="left" w:pos="864"/>
              </w:tabs>
              <w:snapToGrid w:val="0"/>
              <w:spacing w:before="120" w:after="120"/>
              <w:rPr>
                <w:rFonts w:ascii="Marianne" w:hAnsi="Marianne" w:cs="Arial"/>
                <w:sz w:val="16"/>
                <w:szCs w:val="16"/>
              </w:rPr>
            </w:pPr>
          </w:p>
          <w:p w14:paraId="04571F13" w14:textId="77777777" w:rsidR="0073345C" w:rsidRDefault="0073345C">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D4FC497" w14:textId="77777777" w:rsidR="0073345C" w:rsidRDefault="0073345C">
            <w:pPr>
              <w:tabs>
                <w:tab w:val="left" w:pos="864"/>
              </w:tabs>
              <w:snapToGrid w:val="0"/>
              <w:spacing w:before="120" w:after="120"/>
              <w:jc w:val="right"/>
              <w:rPr>
                <w:rFonts w:ascii="Marianne" w:hAnsi="Marianne" w:cs="Arial"/>
                <w:sz w:val="16"/>
                <w:szCs w:val="16"/>
              </w:rPr>
            </w:pPr>
          </w:p>
          <w:p w14:paraId="1835A089" w14:textId="77777777" w:rsidR="0073345C" w:rsidRDefault="0073345C">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5C5C6CC7" w14:textId="77777777" w:rsidR="0073345C" w:rsidRDefault="0073345C">
            <w:pPr>
              <w:tabs>
                <w:tab w:val="left" w:pos="864"/>
              </w:tabs>
              <w:snapToGrid w:val="0"/>
              <w:spacing w:before="120" w:after="120"/>
              <w:jc w:val="right"/>
              <w:rPr>
                <w:rFonts w:ascii="Marianne" w:hAnsi="Marianne" w:cs="Arial"/>
                <w:sz w:val="16"/>
                <w:szCs w:val="16"/>
              </w:rPr>
            </w:pPr>
          </w:p>
          <w:p w14:paraId="60C5F34B" w14:textId="77777777" w:rsidR="0073345C" w:rsidRDefault="0073345C">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77F28B46" w14:textId="77777777" w:rsidR="0073345C" w:rsidRDefault="0073345C">
      <w:pPr>
        <w:tabs>
          <w:tab w:val="left" w:pos="864"/>
        </w:tabs>
        <w:jc w:val="both"/>
        <w:rPr>
          <w:rFonts w:ascii="Marianne" w:hAnsi="Marianne" w:cs="Arial"/>
        </w:rPr>
      </w:pPr>
    </w:p>
    <w:p w14:paraId="2ED6027A" w14:textId="77777777" w:rsidR="0073345C" w:rsidRDefault="0073345C">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329DA82" w14:textId="77777777" w:rsidR="0073345C" w:rsidRDefault="0073345C">
      <w:pPr>
        <w:tabs>
          <w:tab w:val="left" w:pos="864"/>
        </w:tabs>
        <w:jc w:val="both"/>
        <w:rPr>
          <w:rFonts w:ascii="Marianne" w:hAnsi="Marianne" w:cs="Arial"/>
        </w:rPr>
      </w:pPr>
    </w:p>
    <w:p w14:paraId="57B0A569" w14:textId="77777777" w:rsidR="0073345C" w:rsidRDefault="0073345C">
      <w:pPr>
        <w:tabs>
          <w:tab w:val="left" w:pos="864"/>
        </w:tabs>
        <w:ind w:left="567"/>
        <w:jc w:val="both"/>
        <w:rPr>
          <w:rFonts w:ascii="Marianne" w:hAnsi="Marianne" w:cs="Arial"/>
        </w:rPr>
      </w:pPr>
      <w:r>
        <w:rPr>
          <w:rFonts w:ascii="Marianne" w:hAnsi="Marianne" w:cs="Arial"/>
        </w:rPr>
        <w:t>……./…………./……</w:t>
      </w:r>
    </w:p>
    <w:p w14:paraId="2EC69479" w14:textId="77777777" w:rsidR="0073345C" w:rsidRDefault="0073345C">
      <w:pPr>
        <w:tabs>
          <w:tab w:val="left" w:pos="864"/>
        </w:tabs>
        <w:jc w:val="both"/>
        <w:rPr>
          <w:rFonts w:ascii="Marianne" w:hAnsi="Marianne" w:cs="Arial"/>
        </w:rPr>
      </w:pPr>
    </w:p>
    <w:p w14:paraId="133AABF1" w14:textId="77777777" w:rsidR="0073345C" w:rsidRDefault="0073345C">
      <w:pPr>
        <w:tabs>
          <w:tab w:val="left" w:pos="864"/>
        </w:tabs>
        <w:jc w:val="both"/>
        <w:rPr>
          <w:rFonts w:ascii="Marianne" w:hAnsi="Marianne" w:cs="Arial"/>
        </w:rPr>
      </w:pPr>
    </w:p>
    <w:p w14:paraId="4CE3090D" w14:textId="77777777" w:rsidR="0073345C" w:rsidRDefault="0073345C">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CDF2305" w14:textId="77777777" w:rsidR="0073345C" w:rsidRDefault="0073345C">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74F54DA" w14:textId="77777777" w:rsidR="0073345C" w:rsidRDefault="0073345C">
      <w:pPr>
        <w:jc w:val="both"/>
        <w:rPr>
          <w:rFonts w:ascii="Marianne" w:hAnsi="Marianne" w:cs="Arial"/>
          <w:i/>
          <w:sz w:val="18"/>
        </w:rPr>
      </w:pPr>
    </w:p>
    <w:p w14:paraId="19770777" w14:textId="77777777" w:rsidR="0073345C" w:rsidRDefault="0073345C">
      <w:pPr>
        <w:jc w:val="both"/>
        <w:rPr>
          <w:rFonts w:ascii="Marianne" w:hAnsi="Marianne" w:cs="Arial"/>
          <w:i/>
          <w:sz w:val="18"/>
        </w:rPr>
      </w:pPr>
    </w:p>
    <w:p w14:paraId="066612A9" w14:textId="77777777" w:rsidR="0073345C" w:rsidRDefault="0073345C">
      <w:pPr>
        <w:jc w:val="both"/>
        <w:rPr>
          <w:rFonts w:ascii="Marianne" w:hAnsi="Marianne" w:cs="Arial"/>
          <w:i/>
          <w:sz w:val="18"/>
        </w:rPr>
      </w:pPr>
    </w:p>
    <w:p w14:paraId="14E69A3D" w14:textId="77777777" w:rsidR="0073345C" w:rsidRPr="004F6A9F" w:rsidRDefault="0073345C">
      <w:pPr>
        <w:pStyle w:val="En-tte"/>
        <w:tabs>
          <w:tab w:val="clear" w:pos="4536"/>
          <w:tab w:val="clear" w:pos="9072"/>
          <w:tab w:val="left" w:pos="0"/>
          <w:tab w:val="left" w:pos="2160"/>
        </w:tabs>
        <w:jc w:val="both"/>
        <w:rPr>
          <w:rFonts w:ascii="Marianne" w:hAnsi="Marianne" w:cs="Arial"/>
          <w:iCs/>
          <w:color w:val="00B0F0"/>
        </w:rPr>
      </w:pPr>
      <w:r w:rsidRPr="004F6A9F">
        <w:rPr>
          <w:rFonts w:ascii="Marianne" w:hAnsi="Marianne" w:cs="Arial"/>
          <w:b/>
          <w:bCs/>
          <w:color w:val="00B0F0"/>
          <w:sz w:val="22"/>
          <w:szCs w:val="22"/>
        </w:rPr>
        <w:t>F3 – Pour les marchés publics de travaux</w:t>
      </w:r>
    </w:p>
    <w:p w14:paraId="6DB7DC84" w14:textId="77777777" w:rsidR="0073345C" w:rsidRDefault="0073345C">
      <w:pPr>
        <w:tabs>
          <w:tab w:val="left" w:pos="864"/>
        </w:tabs>
        <w:jc w:val="both"/>
        <w:rPr>
          <w:rFonts w:ascii="Marianne" w:hAnsi="Marianne" w:cs="Arial"/>
        </w:rPr>
      </w:pPr>
    </w:p>
    <w:p w14:paraId="4193A34C" w14:textId="77777777" w:rsidR="0073345C" w:rsidRDefault="0073345C">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57EC7173" w14:textId="77777777" w:rsidR="0073345C" w:rsidRDefault="0073345C">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24C936A0" w14:textId="77777777" w:rsidR="0073345C" w:rsidRDefault="0073345C">
      <w:pPr>
        <w:pStyle w:val="En-tte"/>
        <w:tabs>
          <w:tab w:val="clear" w:pos="4536"/>
          <w:tab w:val="clear" w:pos="9072"/>
          <w:tab w:val="left" w:pos="0"/>
          <w:tab w:val="left" w:pos="2160"/>
        </w:tabs>
        <w:jc w:val="both"/>
        <w:rPr>
          <w:rFonts w:ascii="Marianne" w:hAnsi="Marianne" w:cs="Arial"/>
          <w:i/>
          <w:iCs/>
          <w:sz w:val="18"/>
          <w:szCs w:val="18"/>
        </w:rPr>
      </w:pPr>
    </w:p>
    <w:p w14:paraId="5641568A" w14:textId="77777777" w:rsidR="0073345C" w:rsidRDefault="0073345C">
      <w:pPr>
        <w:pStyle w:val="En-tte"/>
        <w:tabs>
          <w:tab w:val="clear" w:pos="4536"/>
          <w:tab w:val="clear" w:pos="9072"/>
          <w:tab w:val="left" w:pos="0"/>
          <w:tab w:val="left" w:pos="2160"/>
        </w:tabs>
        <w:jc w:val="both"/>
        <w:rPr>
          <w:rFonts w:ascii="Marianne" w:hAnsi="Marianne" w:cs="Arial"/>
          <w:i/>
          <w:iCs/>
          <w:sz w:val="18"/>
          <w:szCs w:val="18"/>
        </w:rPr>
      </w:pPr>
    </w:p>
    <w:p w14:paraId="23A1D1BD" w14:textId="77777777" w:rsidR="0073345C" w:rsidRDefault="0073345C">
      <w:pPr>
        <w:pStyle w:val="En-tte"/>
        <w:tabs>
          <w:tab w:val="clear" w:pos="4536"/>
          <w:tab w:val="clear" w:pos="9072"/>
          <w:tab w:val="left" w:pos="0"/>
          <w:tab w:val="left" w:pos="2160"/>
        </w:tabs>
        <w:jc w:val="both"/>
        <w:rPr>
          <w:rFonts w:ascii="Marianne" w:hAnsi="Marianne" w:cs="Arial"/>
          <w:i/>
          <w:iCs/>
          <w:sz w:val="18"/>
          <w:szCs w:val="18"/>
        </w:rPr>
      </w:pPr>
    </w:p>
    <w:p w14:paraId="11F7FED4" w14:textId="77777777" w:rsidR="0073345C" w:rsidRDefault="0073345C">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71F7C336" w14:textId="77777777" w:rsidR="0073345C" w:rsidRDefault="0073345C">
      <w:pPr>
        <w:tabs>
          <w:tab w:val="left" w:pos="864"/>
        </w:tabs>
        <w:jc w:val="both"/>
        <w:rPr>
          <w:rFonts w:ascii="Marianne" w:hAnsi="Marianne" w:cs="Arial"/>
        </w:rPr>
      </w:pPr>
    </w:p>
    <w:p w14:paraId="4908D14C" w14:textId="77777777" w:rsidR="0073345C" w:rsidRDefault="0073345C">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25232FD" w14:textId="77777777" w:rsidR="0073345C" w:rsidRDefault="0073345C">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67B00B4" w14:textId="77777777" w:rsidR="0073345C" w:rsidRDefault="0073345C">
      <w:pPr>
        <w:rPr>
          <w:rFonts w:ascii="Marianne" w:hAnsi="Marianne" w:cs="Arial"/>
          <w:sz w:val="18"/>
        </w:rPr>
      </w:pPr>
    </w:p>
    <w:p w14:paraId="47D6EFB4" w14:textId="77777777" w:rsidR="0073345C" w:rsidRDefault="0073345C">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1BB69EF7" w14:textId="77777777" w:rsidR="0073345C" w:rsidRDefault="0073345C">
      <w:pPr>
        <w:ind w:left="284"/>
        <w:rPr>
          <w:rFonts w:ascii="Marianne" w:hAnsi="Marianne" w:cs="Arial"/>
          <w:sz w:val="16"/>
        </w:rPr>
      </w:pPr>
    </w:p>
    <w:p w14:paraId="47FD23A6" w14:textId="77777777" w:rsidR="0073345C" w:rsidRDefault="0073345C">
      <w:pPr>
        <w:ind w:left="284"/>
        <w:rPr>
          <w:rFonts w:ascii="Marianne" w:hAnsi="Marianne" w:cs="Arial"/>
          <w:sz w:val="16"/>
        </w:rPr>
      </w:pPr>
    </w:p>
    <w:p w14:paraId="554D80CE" w14:textId="77777777" w:rsidR="0073345C" w:rsidRDefault="0073345C">
      <w:pPr>
        <w:ind w:left="284"/>
        <w:rPr>
          <w:rFonts w:ascii="Marianne" w:hAnsi="Marianne" w:cs="Arial"/>
          <w:sz w:val="16"/>
        </w:rPr>
      </w:pPr>
    </w:p>
    <w:p w14:paraId="19532F16" w14:textId="77777777" w:rsidR="0073345C" w:rsidRDefault="0073345C">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7422713" w14:textId="77777777" w:rsidR="0073345C" w:rsidRDefault="0073345C">
      <w:pPr>
        <w:ind w:left="284"/>
        <w:rPr>
          <w:rFonts w:ascii="Marianne" w:hAnsi="Marianne" w:cs="Arial"/>
        </w:rPr>
      </w:pPr>
    </w:p>
    <w:p w14:paraId="2FE1D3B4" w14:textId="77777777" w:rsidR="0073345C" w:rsidRDefault="0073345C">
      <w:pPr>
        <w:ind w:left="284"/>
        <w:rPr>
          <w:rFonts w:ascii="Marianne" w:hAnsi="Marianne" w:cs="Arial"/>
        </w:rPr>
      </w:pPr>
    </w:p>
    <w:p w14:paraId="05836507" w14:textId="77777777" w:rsidR="0073345C" w:rsidRDefault="0073345C">
      <w:pPr>
        <w:ind w:left="284"/>
        <w:rPr>
          <w:rFonts w:ascii="Marianne" w:hAnsi="Marianne" w:cs="Arial"/>
        </w:rPr>
      </w:pPr>
    </w:p>
    <w:p w14:paraId="1CC77FB5" w14:textId="77777777" w:rsidR="0073345C" w:rsidRDefault="0073345C">
      <w:pPr>
        <w:ind w:left="284"/>
        <w:rPr>
          <w:rFonts w:ascii="Marianne" w:hAnsi="Marianne" w:cs="Arial"/>
        </w:rPr>
      </w:pPr>
    </w:p>
    <w:p w14:paraId="2C7B0524" w14:textId="77777777" w:rsidR="0073345C" w:rsidRDefault="0073345C">
      <w:pPr>
        <w:ind w:left="284"/>
        <w:rPr>
          <w:rFonts w:ascii="Marianne" w:hAnsi="Marianne" w:cs="Arial"/>
        </w:rPr>
      </w:pPr>
    </w:p>
    <w:p w14:paraId="06810D60" w14:textId="77777777" w:rsidR="0073345C" w:rsidRDefault="0073345C">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3345C" w14:paraId="0BE57B1B" w14:textId="77777777">
        <w:tc>
          <w:tcPr>
            <w:tcW w:w="9852" w:type="dxa"/>
            <w:shd w:val="clear" w:color="auto" w:fill="465F9D"/>
          </w:tcPr>
          <w:p w14:paraId="1FEAC071" w14:textId="77777777" w:rsidR="0073345C" w:rsidRDefault="0073345C">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14:paraId="7DB07C4B" w14:textId="77777777" w:rsidR="0073345C" w:rsidRPr="007E7AE2" w:rsidRDefault="0073345C">
      <w:pPr>
        <w:pStyle w:val="En-tte"/>
        <w:tabs>
          <w:tab w:val="clear" w:pos="4536"/>
          <w:tab w:val="clear" w:pos="9072"/>
          <w:tab w:val="left" w:pos="0"/>
          <w:tab w:val="left" w:pos="2160"/>
        </w:tabs>
        <w:jc w:val="both"/>
        <w:rPr>
          <w:rFonts w:ascii="Marianne" w:hAnsi="Marianne" w:cs="Arial"/>
          <w:i/>
          <w:iCs/>
          <w:sz w:val="16"/>
          <w:szCs w:val="16"/>
        </w:rPr>
      </w:pPr>
    </w:p>
    <w:p w14:paraId="769D4001" w14:textId="77777777" w:rsidR="0073345C" w:rsidRPr="007E7AE2" w:rsidRDefault="0073345C" w:rsidP="007E7AE2">
      <w:pPr>
        <w:ind w:left="284"/>
        <w:jc w:val="center"/>
        <w:rPr>
          <w:rFonts w:ascii="Marianne" w:hAnsi="Marianne" w:cs="Arial"/>
          <w:i/>
          <w:iCs/>
          <w:sz w:val="16"/>
          <w:szCs w:val="16"/>
        </w:rPr>
      </w:pPr>
      <w:r w:rsidRPr="007E7AE2">
        <w:rPr>
          <w:rFonts w:ascii="Marianne" w:hAnsi="Marianne" w:cs="Arial"/>
          <w:i/>
          <w:iCs/>
          <w:sz w:val="18"/>
          <w:szCs w:val="18"/>
        </w:rPr>
        <w:t>Le candidat ne fournit que les renseignements demandés par l’acheteur au titre de la capacité technique et professionnelle.</w:t>
      </w:r>
      <w:r w:rsidRPr="007E7AE2">
        <w:rPr>
          <w:rFonts w:ascii="Marianne" w:hAnsi="Marianne" w:cs="Arial"/>
          <w:i/>
          <w:iCs/>
          <w:sz w:val="18"/>
          <w:szCs w:val="18"/>
        </w:rPr>
        <w:br/>
      </w:r>
    </w:p>
    <w:p w14:paraId="09AD62D3" w14:textId="77777777" w:rsidR="0073345C" w:rsidRDefault="0073345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BB4E0E3" w14:textId="77777777" w:rsidR="0073345C" w:rsidRDefault="0073345C">
      <w:pPr>
        <w:pStyle w:val="En-tte"/>
        <w:tabs>
          <w:tab w:val="clear" w:pos="4536"/>
          <w:tab w:val="clear" w:pos="9072"/>
          <w:tab w:val="left" w:pos="864"/>
        </w:tabs>
        <w:rPr>
          <w:rFonts w:ascii="Marianne" w:hAnsi="Marianne" w:cs="Arial"/>
        </w:rPr>
      </w:pPr>
    </w:p>
    <w:p w14:paraId="4524530F" w14:textId="77777777" w:rsidR="0073345C" w:rsidRDefault="0073345C">
      <w:pPr>
        <w:pStyle w:val="En-tte"/>
        <w:tabs>
          <w:tab w:val="clear" w:pos="4536"/>
          <w:tab w:val="clear" w:pos="9072"/>
          <w:tab w:val="left" w:pos="864"/>
        </w:tabs>
        <w:rPr>
          <w:rFonts w:ascii="Marianne" w:hAnsi="Marianne" w:cs="Arial"/>
        </w:rPr>
      </w:pPr>
    </w:p>
    <w:p w14:paraId="1D934430" w14:textId="77777777" w:rsidR="0073345C" w:rsidRDefault="0073345C">
      <w:pPr>
        <w:pStyle w:val="En-tte"/>
        <w:tabs>
          <w:tab w:val="clear" w:pos="4536"/>
          <w:tab w:val="clear" w:pos="9072"/>
          <w:tab w:val="left" w:pos="864"/>
        </w:tabs>
        <w:rPr>
          <w:rFonts w:ascii="Marianne" w:hAnsi="Marianne" w:cs="Arial"/>
        </w:rPr>
      </w:pPr>
    </w:p>
    <w:p w14:paraId="35ABA1D5" w14:textId="77777777" w:rsidR="0073345C" w:rsidRDefault="0073345C">
      <w:pPr>
        <w:pStyle w:val="En-tte"/>
        <w:tabs>
          <w:tab w:val="clear" w:pos="4536"/>
          <w:tab w:val="clear" w:pos="9072"/>
          <w:tab w:val="left" w:pos="864"/>
        </w:tabs>
        <w:rPr>
          <w:rFonts w:ascii="Marianne" w:hAnsi="Marianne" w:cs="Arial"/>
        </w:rPr>
      </w:pPr>
    </w:p>
    <w:p w14:paraId="146C2B4B" w14:textId="77777777" w:rsidR="0073345C" w:rsidRDefault="0073345C">
      <w:pPr>
        <w:pStyle w:val="En-tte"/>
        <w:tabs>
          <w:tab w:val="clear" w:pos="4536"/>
          <w:tab w:val="clear" w:pos="9072"/>
          <w:tab w:val="left" w:pos="864"/>
        </w:tabs>
        <w:rPr>
          <w:rFonts w:ascii="Marianne" w:hAnsi="Marianne" w:cs="Arial"/>
        </w:rPr>
      </w:pPr>
    </w:p>
    <w:p w14:paraId="14C59798" w14:textId="77777777" w:rsidR="0073345C" w:rsidRDefault="0073345C">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B55504C" w14:textId="77777777" w:rsidR="0073345C" w:rsidRPr="007E7AE2" w:rsidRDefault="0073345C">
      <w:pPr>
        <w:pStyle w:val="En-tte"/>
        <w:tabs>
          <w:tab w:val="clear" w:pos="4536"/>
          <w:tab w:val="clear" w:pos="9072"/>
          <w:tab w:val="left" w:pos="864"/>
        </w:tabs>
        <w:rPr>
          <w:rFonts w:ascii="Marianne" w:hAnsi="Marianne" w:cs="Arial"/>
          <w:sz w:val="16"/>
          <w:szCs w:val="16"/>
        </w:rPr>
      </w:pPr>
    </w:p>
    <w:p w14:paraId="12F668A7" w14:textId="77777777" w:rsidR="0073345C" w:rsidRDefault="0073345C">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121977A8" w14:textId="77777777" w:rsidR="0073345C" w:rsidRDefault="0073345C">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6102937" w14:textId="77777777" w:rsidR="0073345C" w:rsidRDefault="0073345C">
      <w:pPr>
        <w:pStyle w:val="En-tte"/>
        <w:tabs>
          <w:tab w:val="left" w:pos="864"/>
        </w:tabs>
        <w:rPr>
          <w:rFonts w:ascii="Marianne" w:hAnsi="Marianne" w:cs="Arial"/>
        </w:rPr>
      </w:pPr>
    </w:p>
    <w:p w14:paraId="650A243B" w14:textId="77777777" w:rsidR="0073345C" w:rsidRDefault="0073345C">
      <w:pPr>
        <w:ind w:left="284"/>
        <w:rPr>
          <w:rFonts w:ascii="Marianne" w:hAnsi="Marianne" w:cs="Arial"/>
          <w:sz w:val="16"/>
        </w:rPr>
      </w:pPr>
      <w:r>
        <w:rPr>
          <w:rFonts w:ascii="Marianne" w:hAnsi="Marianne" w:cs="Arial"/>
          <w:sz w:val="16"/>
        </w:rPr>
        <w:t>- Adresse internet :</w:t>
      </w:r>
    </w:p>
    <w:p w14:paraId="511CD202" w14:textId="77777777" w:rsidR="0073345C" w:rsidRDefault="0073345C">
      <w:pPr>
        <w:pStyle w:val="En-tte"/>
        <w:tabs>
          <w:tab w:val="left" w:pos="864"/>
        </w:tabs>
        <w:rPr>
          <w:rFonts w:ascii="Marianne" w:hAnsi="Marianne" w:cs="Arial"/>
        </w:rPr>
      </w:pPr>
    </w:p>
    <w:p w14:paraId="59B18A1D" w14:textId="77777777" w:rsidR="0073345C" w:rsidRDefault="0073345C">
      <w:pPr>
        <w:pStyle w:val="En-tte"/>
        <w:tabs>
          <w:tab w:val="left" w:pos="864"/>
        </w:tabs>
        <w:rPr>
          <w:rFonts w:ascii="Marianne" w:hAnsi="Marianne" w:cs="Arial"/>
        </w:rPr>
      </w:pPr>
    </w:p>
    <w:p w14:paraId="0B0C7040" w14:textId="77777777" w:rsidR="0073345C" w:rsidRDefault="0073345C">
      <w:pPr>
        <w:ind w:left="284"/>
        <w:rPr>
          <w:rFonts w:ascii="Marianne" w:hAnsi="Marianne" w:cs="Arial"/>
          <w:sz w:val="16"/>
        </w:rPr>
      </w:pPr>
      <w:r>
        <w:rPr>
          <w:rFonts w:ascii="Marianne" w:hAnsi="Marianne" w:cs="Arial"/>
          <w:sz w:val="16"/>
        </w:rPr>
        <w:t>- Renseignements nécessaires pour y accéder :</w:t>
      </w:r>
    </w:p>
    <w:p w14:paraId="773B086F" w14:textId="77777777" w:rsidR="0073345C" w:rsidRDefault="0073345C">
      <w:pPr>
        <w:ind w:left="284"/>
        <w:rPr>
          <w:rFonts w:ascii="Marianne" w:hAnsi="Marianne" w:cs="Arial"/>
          <w:sz w:val="16"/>
        </w:rPr>
      </w:pPr>
    </w:p>
    <w:p w14:paraId="2EBF8B94" w14:textId="77777777" w:rsidR="0073345C" w:rsidRDefault="0073345C">
      <w:pPr>
        <w:ind w:left="284"/>
      </w:pPr>
    </w:p>
    <w:p w14:paraId="055A6CFC" w14:textId="77777777" w:rsidR="0073345C" w:rsidRDefault="0073345C">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3345C" w14:paraId="01DC34F8" w14:textId="77777777">
        <w:trPr>
          <w:trHeight w:val="712"/>
        </w:trPr>
        <w:tc>
          <w:tcPr>
            <w:tcW w:w="9710" w:type="dxa"/>
            <w:shd w:val="clear" w:color="auto" w:fill="465F9D"/>
          </w:tcPr>
          <w:p w14:paraId="7913A635" w14:textId="77777777" w:rsidR="0073345C" w:rsidRDefault="0073345C">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7E8CF5A" w14:textId="77777777" w:rsidR="0073345C" w:rsidRDefault="0073345C">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967B7EB" w14:textId="77777777" w:rsidR="0073345C" w:rsidRDefault="0073345C">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078577" w14:textId="77777777" w:rsidR="0073345C" w:rsidRDefault="0073345C">
      <w:pPr>
        <w:tabs>
          <w:tab w:val="left" w:pos="576"/>
        </w:tabs>
        <w:rPr>
          <w:rFonts w:ascii="Marianne" w:hAnsi="Marianne" w:cs="Arial"/>
          <w:iCs/>
        </w:rPr>
      </w:pPr>
    </w:p>
    <w:p w14:paraId="4A9810EE" w14:textId="77777777" w:rsidR="0073345C" w:rsidRDefault="0073345C">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6CE471D" w14:textId="77777777" w:rsidR="0073345C" w:rsidRDefault="0073345C">
      <w:pPr>
        <w:jc w:val="both"/>
        <w:rPr>
          <w:rFonts w:ascii="Marianne" w:hAnsi="Marianne" w:cs="Arial"/>
          <w:i/>
          <w:iCs/>
          <w:sz w:val="18"/>
          <w:szCs w:val="18"/>
        </w:rPr>
      </w:pPr>
      <w:r>
        <w:rPr>
          <w:rFonts w:ascii="Marianne" w:hAnsi="Marianne" w:cs="Arial"/>
          <w:i/>
          <w:iCs/>
          <w:sz w:val="18"/>
          <w:szCs w:val="18"/>
        </w:rPr>
        <w:t>(Adapter le tableau autant que nécessaire)</w:t>
      </w:r>
    </w:p>
    <w:p w14:paraId="728AF667" w14:textId="77777777" w:rsidR="0073345C" w:rsidRDefault="0073345C">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3345C" w14:paraId="3C3ACFC7" w14:textId="77777777">
        <w:trPr>
          <w:trHeight w:val="1200"/>
        </w:trPr>
        <w:tc>
          <w:tcPr>
            <w:tcW w:w="832" w:type="dxa"/>
            <w:tcBorders>
              <w:top w:val="single" w:sz="4" w:space="0" w:color="000000"/>
              <w:left w:val="single" w:sz="4" w:space="0" w:color="000000"/>
              <w:bottom w:val="single" w:sz="4" w:space="0" w:color="000000"/>
            </w:tcBorders>
            <w:vAlign w:val="center"/>
          </w:tcPr>
          <w:p w14:paraId="581BC993" w14:textId="77777777" w:rsidR="0073345C" w:rsidRDefault="0073345C">
            <w:pPr>
              <w:jc w:val="center"/>
              <w:rPr>
                <w:rFonts w:ascii="Marianne" w:hAnsi="Marianne" w:cs="Arial"/>
                <w:b/>
              </w:rPr>
            </w:pPr>
            <w:r>
              <w:rPr>
                <w:rFonts w:ascii="Marianne" w:hAnsi="Marianne" w:cs="Arial"/>
                <w:b/>
              </w:rPr>
              <w:t>N°</w:t>
            </w:r>
          </w:p>
          <w:p w14:paraId="3D10E57E" w14:textId="77777777" w:rsidR="0073345C" w:rsidRDefault="0073345C">
            <w:pPr>
              <w:jc w:val="center"/>
              <w:rPr>
                <w:rFonts w:ascii="Marianne" w:hAnsi="Marianne" w:cs="Arial"/>
                <w:b/>
              </w:rPr>
            </w:pPr>
            <w:r>
              <w:rPr>
                <w:rFonts w:ascii="Marianne" w:hAnsi="Marianne" w:cs="Arial"/>
                <w:b/>
              </w:rPr>
              <w:t>du</w:t>
            </w:r>
          </w:p>
          <w:p w14:paraId="4C40EB7D" w14:textId="77777777" w:rsidR="0073345C" w:rsidRDefault="0073345C">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196F6A5" w14:textId="77777777" w:rsidR="0073345C" w:rsidRDefault="0073345C">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108C9" w14:textId="77777777" w:rsidR="0073345C" w:rsidRDefault="0073345C">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3345C" w14:paraId="3F1E962D" w14:textId="77777777">
        <w:trPr>
          <w:trHeight w:val="1021"/>
        </w:trPr>
        <w:tc>
          <w:tcPr>
            <w:tcW w:w="832" w:type="dxa"/>
            <w:tcBorders>
              <w:top w:val="single" w:sz="4" w:space="0" w:color="000000"/>
              <w:left w:val="single" w:sz="4" w:space="0" w:color="000000"/>
            </w:tcBorders>
            <w:shd w:val="clear" w:color="auto" w:fill="B4C6E7"/>
          </w:tcPr>
          <w:p w14:paraId="3741C715" w14:textId="77777777" w:rsidR="0073345C" w:rsidRDefault="0073345C">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17F3689" w14:textId="77777777" w:rsidR="0073345C" w:rsidRDefault="0073345C">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85C11AB" w14:textId="77777777" w:rsidR="0073345C" w:rsidRDefault="0073345C">
            <w:pPr>
              <w:snapToGrid w:val="0"/>
              <w:jc w:val="both"/>
              <w:rPr>
                <w:rFonts w:ascii="Marianne" w:hAnsi="Marianne" w:cs="Arial"/>
              </w:rPr>
            </w:pPr>
          </w:p>
        </w:tc>
      </w:tr>
      <w:tr w:rsidR="0073345C" w14:paraId="1A8B24E2" w14:textId="77777777">
        <w:trPr>
          <w:trHeight w:val="1021"/>
        </w:trPr>
        <w:tc>
          <w:tcPr>
            <w:tcW w:w="832" w:type="dxa"/>
            <w:tcBorders>
              <w:left w:val="single" w:sz="4" w:space="0" w:color="000000"/>
            </w:tcBorders>
          </w:tcPr>
          <w:p w14:paraId="13741A03" w14:textId="77777777" w:rsidR="0073345C" w:rsidRDefault="0073345C">
            <w:pPr>
              <w:snapToGrid w:val="0"/>
              <w:jc w:val="both"/>
              <w:rPr>
                <w:rFonts w:ascii="Marianne" w:hAnsi="Marianne" w:cs="Arial"/>
              </w:rPr>
            </w:pPr>
          </w:p>
        </w:tc>
        <w:tc>
          <w:tcPr>
            <w:tcW w:w="4394" w:type="dxa"/>
            <w:tcBorders>
              <w:left w:val="single" w:sz="4" w:space="0" w:color="000000"/>
            </w:tcBorders>
            <w:shd w:val="clear" w:color="auto" w:fill="auto"/>
          </w:tcPr>
          <w:p w14:paraId="68169A83" w14:textId="77777777" w:rsidR="0073345C" w:rsidRDefault="0073345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63280FC" w14:textId="77777777" w:rsidR="0073345C" w:rsidRDefault="0073345C">
            <w:pPr>
              <w:snapToGrid w:val="0"/>
              <w:jc w:val="both"/>
              <w:rPr>
                <w:rFonts w:ascii="Marianne" w:hAnsi="Marianne" w:cs="Arial"/>
              </w:rPr>
            </w:pPr>
          </w:p>
        </w:tc>
      </w:tr>
      <w:tr w:rsidR="0073345C" w14:paraId="016E426D" w14:textId="77777777">
        <w:trPr>
          <w:trHeight w:val="1021"/>
        </w:trPr>
        <w:tc>
          <w:tcPr>
            <w:tcW w:w="832" w:type="dxa"/>
            <w:tcBorders>
              <w:left w:val="single" w:sz="4" w:space="0" w:color="000000"/>
            </w:tcBorders>
            <w:shd w:val="clear" w:color="auto" w:fill="B4C6E7"/>
          </w:tcPr>
          <w:p w14:paraId="6712A3B4" w14:textId="77777777" w:rsidR="0073345C" w:rsidRDefault="0073345C">
            <w:pPr>
              <w:snapToGrid w:val="0"/>
              <w:jc w:val="both"/>
              <w:rPr>
                <w:rFonts w:ascii="Marianne" w:hAnsi="Marianne" w:cs="Arial"/>
              </w:rPr>
            </w:pPr>
          </w:p>
        </w:tc>
        <w:tc>
          <w:tcPr>
            <w:tcW w:w="4394" w:type="dxa"/>
            <w:tcBorders>
              <w:left w:val="single" w:sz="4" w:space="0" w:color="000000"/>
            </w:tcBorders>
            <w:shd w:val="clear" w:color="auto" w:fill="B4C6E7"/>
          </w:tcPr>
          <w:p w14:paraId="511F13AB" w14:textId="77777777" w:rsidR="0073345C" w:rsidRDefault="0073345C">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0427AD0" w14:textId="77777777" w:rsidR="0073345C" w:rsidRDefault="0073345C">
            <w:pPr>
              <w:snapToGrid w:val="0"/>
              <w:jc w:val="both"/>
              <w:rPr>
                <w:rFonts w:ascii="Marianne" w:hAnsi="Marianne" w:cs="Arial"/>
              </w:rPr>
            </w:pPr>
          </w:p>
        </w:tc>
      </w:tr>
      <w:tr w:rsidR="0073345C" w14:paraId="3AC6176D" w14:textId="77777777">
        <w:trPr>
          <w:trHeight w:val="1021"/>
        </w:trPr>
        <w:tc>
          <w:tcPr>
            <w:tcW w:w="832" w:type="dxa"/>
            <w:tcBorders>
              <w:left w:val="single" w:sz="4" w:space="0" w:color="000000"/>
            </w:tcBorders>
          </w:tcPr>
          <w:p w14:paraId="7DF7004C" w14:textId="77777777" w:rsidR="0073345C" w:rsidRDefault="0073345C">
            <w:pPr>
              <w:snapToGrid w:val="0"/>
              <w:jc w:val="both"/>
              <w:rPr>
                <w:rFonts w:ascii="Marianne" w:hAnsi="Marianne" w:cs="Arial"/>
              </w:rPr>
            </w:pPr>
          </w:p>
        </w:tc>
        <w:tc>
          <w:tcPr>
            <w:tcW w:w="4394" w:type="dxa"/>
            <w:tcBorders>
              <w:left w:val="single" w:sz="4" w:space="0" w:color="000000"/>
            </w:tcBorders>
            <w:shd w:val="clear" w:color="auto" w:fill="auto"/>
          </w:tcPr>
          <w:p w14:paraId="07D3665D" w14:textId="77777777" w:rsidR="0073345C" w:rsidRDefault="0073345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40ABB73" w14:textId="77777777" w:rsidR="0073345C" w:rsidRDefault="0073345C">
            <w:pPr>
              <w:snapToGrid w:val="0"/>
              <w:jc w:val="both"/>
              <w:rPr>
                <w:rFonts w:ascii="Marianne" w:hAnsi="Marianne" w:cs="Arial"/>
              </w:rPr>
            </w:pPr>
          </w:p>
        </w:tc>
      </w:tr>
      <w:tr w:rsidR="0073345C" w14:paraId="7A4CCF4E" w14:textId="77777777">
        <w:trPr>
          <w:trHeight w:val="1021"/>
        </w:trPr>
        <w:tc>
          <w:tcPr>
            <w:tcW w:w="832" w:type="dxa"/>
            <w:tcBorders>
              <w:left w:val="single" w:sz="4" w:space="0" w:color="000000"/>
            </w:tcBorders>
            <w:shd w:val="clear" w:color="auto" w:fill="B4C6E7"/>
          </w:tcPr>
          <w:p w14:paraId="5C7D729C" w14:textId="77777777" w:rsidR="0073345C" w:rsidRDefault="0073345C">
            <w:pPr>
              <w:snapToGrid w:val="0"/>
              <w:jc w:val="both"/>
              <w:rPr>
                <w:rFonts w:ascii="Marianne" w:hAnsi="Marianne" w:cs="Arial"/>
              </w:rPr>
            </w:pPr>
          </w:p>
        </w:tc>
        <w:tc>
          <w:tcPr>
            <w:tcW w:w="4394" w:type="dxa"/>
            <w:tcBorders>
              <w:left w:val="single" w:sz="4" w:space="0" w:color="000000"/>
            </w:tcBorders>
            <w:shd w:val="clear" w:color="auto" w:fill="B4C6E7"/>
          </w:tcPr>
          <w:p w14:paraId="53A2A57C" w14:textId="77777777" w:rsidR="0073345C" w:rsidRDefault="0073345C">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1B36595" w14:textId="77777777" w:rsidR="0073345C" w:rsidRDefault="0073345C">
            <w:pPr>
              <w:snapToGrid w:val="0"/>
              <w:jc w:val="both"/>
              <w:rPr>
                <w:rFonts w:ascii="Marianne" w:hAnsi="Marianne" w:cs="Arial"/>
              </w:rPr>
            </w:pPr>
          </w:p>
        </w:tc>
      </w:tr>
      <w:tr w:rsidR="0073345C" w14:paraId="06C594D0" w14:textId="77777777">
        <w:trPr>
          <w:trHeight w:val="1021"/>
        </w:trPr>
        <w:tc>
          <w:tcPr>
            <w:tcW w:w="832" w:type="dxa"/>
            <w:tcBorders>
              <w:left w:val="single" w:sz="4" w:space="0" w:color="000000"/>
            </w:tcBorders>
          </w:tcPr>
          <w:p w14:paraId="6FB9DCCB" w14:textId="77777777" w:rsidR="0073345C" w:rsidRDefault="0073345C">
            <w:pPr>
              <w:snapToGrid w:val="0"/>
              <w:jc w:val="both"/>
              <w:rPr>
                <w:rFonts w:ascii="Marianne" w:hAnsi="Marianne" w:cs="Arial"/>
              </w:rPr>
            </w:pPr>
          </w:p>
        </w:tc>
        <w:tc>
          <w:tcPr>
            <w:tcW w:w="4394" w:type="dxa"/>
            <w:tcBorders>
              <w:left w:val="single" w:sz="4" w:space="0" w:color="000000"/>
            </w:tcBorders>
            <w:shd w:val="clear" w:color="auto" w:fill="auto"/>
          </w:tcPr>
          <w:p w14:paraId="48584285" w14:textId="77777777" w:rsidR="0073345C" w:rsidRDefault="0073345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CFCBC02" w14:textId="77777777" w:rsidR="0073345C" w:rsidRDefault="0073345C">
            <w:pPr>
              <w:snapToGrid w:val="0"/>
              <w:jc w:val="both"/>
              <w:rPr>
                <w:rFonts w:ascii="Marianne" w:hAnsi="Marianne" w:cs="Arial"/>
              </w:rPr>
            </w:pPr>
          </w:p>
        </w:tc>
      </w:tr>
      <w:tr w:rsidR="0073345C" w14:paraId="205FA5B6" w14:textId="77777777">
        <w:trPr>
          <w:trHeight w:val="1021"/>
        </w:trPr>
        <w:tc>
          <w:tcPr>
            <w:tcW w:w="832" w:type="dxa"/>
            <w:tcBorders>
              <w:left w:val="single" w:sz="4" w:space="0" w:color="000000"/>
              <w:bottom w:val="single" w:sz="4" w:space="0" w:color="000000"/>
            </w:tcBorders>
            <w:shd w:val="clear" w:color="auto" w:fill="B4C6E7"/>
          </w:tcPr>
          <w:p w14:paraId="64EA9B3E" w14:textId="77777777" w:rsidR="0073345C" w:rsidRDefault="0073345C">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75295C2" w14:textId="77777777" w:rsidR="0073345C" w:rsidRDefault="0073345C">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5647ED18" w14:textId="77777777" w:rsidR="0073345C" w:rsidRDefault="0073345C">
            <w:pPr>
              <w:snapToGrid w:val="0"/>
              <w:jc w:val="both"/>
              <w:rPr>
                <w:rFonts w:ascii="Marianne" w:hAnsi="Marianne" w:cs="Arial"/>
              </w:rPr>
            </w:pPr>
          </w:p>
        </w:tc>
      </w:tr>
    </w:tbl>
    <w:p w14:paraId="1064F17D" w14:textId="77777777" w:rsidR="0073345C" w:rsidRDefault="0073345C">
      <w:pPr>
        <w:pStyle w:val="En-tte"/>
        <w:tabs>
          <w:tab w:val="clear" w:pos="4536"/>
          <w:tab w:val="clear" w:pos="9072"/>
          <w:tab w:val="left" w:pos="864"/>
        </w:tabs>
        <w:rPr>
          <w:rFonts w:ascii="Marianne" w:hAnsi="Marianne" w:cs="Arial"/>
          <w:sz w:val="18"/>
          <w:szCs w:val="18"/>
        </w:rPr>
      </w:pPr>
    </w:p>
    <w:p w14:paraId="0B910EFF" w14:textId="77777777" w:rsidR="0073345C" w:rsidRDefault="0073345C">
      <w:pPr>
        <w:pStyle w:val="En-tte"/>
        <w:tabs>
          <w:tab w:val="clear" w:pos="4536"/>
          <w:tab w:val="clear" w:pos="9072"/>
          <w:tab w:val="left" w:pos="864"/>
        </w:tabs>
        <w:rPr>
          <w:rFonts w:ascii="Marianne" w:hAnsi="Marianne" w:cs="Arial"/>
          <w:sz w:val="18"/>
          <w:szCs w:val="18"/>
        </w:rPr>
      </w:pPr>
    </w:p>
    <w:p w14:paraId="56F90428" w14:textId="77777777" w:rsidR="0073345C" w:rsidRDefault="0073345C">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3345C" w14:paraId="5DE862BD" w14:textId="77777777">
        <w:trPr>
          <w:trHeight w:val="407"/>
        </w:trPr>
        <w:tc>
          <w:tcPr>
            <w:tcW w:w="9852" w:type="dxa"/>
            <w:shd w:val="clear" w:color="auto" w:fill="465F9D"/>
          </w:tcPr>
          <w:p w14:paraId="2A21633A" w14:textId="77777777" w:rsidR="0073345C" w:rsidRDefault="0073345C">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3720CF1E" w14:textId="77777777" w:rsidR="0073345C" w:rsidRDefault="0073345C">
      <w:pPr>
        <w:tabs>
          <w:tab w:val="left" w:pos="426"/>
        </w:tabs>
        <w:jc w:val="both"/>
        <w:rPr>
          <w:rFonts w:ascii="Marianne" w:hAnsi="Marianne" w:cs="Arial"/>
          <w:spacing w:val="-10"/>
        </w:rPr>
      </w:pPr>
    </w:p>
    <w:p w14:paraId="00B67F4E" w14:textId="77777777" w:rsidR="0073345C" w:rsidRDefault="0073345C">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743E78CC" w14:textId="77777777" w:rsidR="0073345C" w:rsidRDefault="0073345C">
      <w:pPr>
        <w:tabs>
          <w:tab w:val="left" w:pos="426"/>
        </w:tabs>
        <w:jc w:val="both"/>
        <w:rPr>
          <w:rFonts w:ascii="Marianne" w:hAnsi="Marianne" w:cs="Arial"/>
          <w:spacing w:val="-10"/>
        </w:rPr>
      </w:pPr>
    </w:p>
    <w:p w14:paraId="1BAD236C" w14:textId="77777777" w:rsidR="0073345C" w:rsidRDefault="0073345C">
      <w:pPr>
        <w:tabs>
          <w:tab w:val="left" w:pos="426"/>
        </w:tabs>
        <w:jc w:val="both"/>
        <w:rPr>
          <w:rFonts w:ascii="Marianne" w:hAnsi="Marianne" w:cs="Arial"/>
          <w:spacing w:val="-10"/>
        </w:rPr>
      </w:pPr>
    </w:p>
    <w:p w14:paraId="5C34A83F" w14:textId="77777777" w:rsidR="0073345C" w:rsidRDefault="0073345C">
      <w:pPr>
        <w:tabs>
          <w:tab w:val="left" w:pos="426"/>
        </w:tabs>
        <w:jc w:val="both"/>
        <w:rPr>
          <w:rFonts w:ascii="Marianne" w:hAnsi="Marianne" w:cs="Arial"/>
          <w:spacing w:val="-10"/>
        </w:rPr>
      </w:pPr>
    </w:p>
    <w:p w14:paraId="6B2753B3" w14:textId="77777777" w:rsidR="0073345C" w:rsidRDefault="0073345C">
      <w:pPr>
        <w:tabs>
          <w:tab w:val="left" w:pos="426"/>
        </w:tabs>
        <w:jc w:val="both"/>
        <w:rPr>
          <w:rFonts w:ascii="Marianne" w:hAnsi="Marianne" w:cs="Arial"/>
          <w:spacing w:val="-10"/>
        </w:rPr>
      </w:pPr>
    </w:p>
    <w:p w14:paraId="5EC2D98F" w14:textId="77777777" w:rsidR="0073345C" w:rsidRDefault="0073345C">
      <w:pPr>
        <w:tabs>
          <w:tab w:val="left" w:pos="426"/>
        </w:tabs>
        <w:jc w:val="both"/>
        <w:rPr>
          <w:rFonts w:ascii="Marianne" w:hAnsi="Marianne" w:cs="Arial"/>
          <w:spacing w:val="-10"/>
        </w:rPr>
      </w:pPr>
    </w:p>
    <w:p w14:paraId="74213390" w14:textId="77777777" w:rsidR="0073345C" w:rsidRDefault="0073345C">
      <w:pPr>
        <w:tabs>
          <w:tab w:val="left" w:pos="426"/>
        </w:tabs>
        <w:jc w:val="both"/>
        <w:rPr>
          <w:rFonts w:ascii="Marianne" w:hAnsi="Marianne" w:cs="Arial"/>
          <w:spacing w:val="-10"/>
        </w:rPr>
      </w:pPr>
    </w:p>
    <w:p w14:paraId="38C41BBE" w14:textId="77777777" w:rsidR="0073345C" w:rsidRDefault="0073345C">
      <w:pPr>
        <w:tabs>
          <w:tab w:val="left" w:pos="426"/>
        </w:tabs>
        <w:jc w:val="both"/>
        <w:rPr>
          <w:rFonts w:ascii="Marianne" w:hAnsi="Marianne" w:cs="Arial"/>
          <w:spacing w:val="-10"/>
        </w:rPr>
      </w:pPr>
    </w:p>
    <w:p w14:paraId="56690863" w14:textId="77777777" w:rsidR="0073345C" w:rsidRDefault="0073345C">
      <w:pPr>
        <w:tabs>
          <w:tab w:val="left" w:pos="426"/>
        </w:tabs>
        <w:jc w:val="both"/>
        <w:rPr>
          <w:rFonts w:ascii="Marianne" w:hAnsi="Marianne" w:cs="Arial"/>
          <w:spacing w:val="-10"/>
        </w:rPr>
      </w:pPr>
    </w:p>
    <w:p w14:paraId="167398EE" w14:textId="77777777" w:rsidR="0073345C" w:rsidRDefault="0073345C">
      <w:pPr>
        <w:tabs>
          <w:tab w:val="left" w:pos="426"/>
        </w:tabs>
        <w:jc w:val="both"/>
        <w:rPr>
          <w:rFonts w:ascii="Marianne" w:hAnsi="Marianne" w:cs="Arial"/>
          <w:spacing w:val="-10"/>
        </w:rPr>
      </w:pPr>
    </w:p>
    <w:p w14:paraId="6BBEA991" w14:textId="77777777" w:rsidR="0073345C" w:rsidRDefault="0073345C">
      <w:pPr>
        <w:tabs>
          <w:tab w:val="left" w:pos="426"/>
        </w:tabs>
        <w:jc w:val="both"/>
        <w:rPr>
          <w:rFonts w:ascii="Marianne" w:hAnsi="Marianne" w:cs="Arial"/>
          <w:spacing w:val="-10"/>
        </w:rPr>
      </w:pPr>
    </w:p>
    <w:p w14:paraId="0C7C07FB" w14:textId="77777777" w:rsidR="0073345C" w:rsidRDefault="0073345C">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0D4AD5AB" w14:textId="77777777" w:rsidR="0073345C" w:rsidRDefault="0073345C">
      <w:pPr>
        <w:tabs>
          <w:tab w:val="left" w:pos="426"/>
        </w:tabs>
        <w:jc w:val="both"/>
        <w:rPr>
          <w:rFonts w:ascii="Marianne" w:hAnsi="Marianne" w:cs="Arial"/>
          <w:spacing w:val="-10"/>
          <w:sz w:val="22"/>
          <w:szCs w:val="22"/>
        </w:rPr>
      </w:pPr>
    </w:p>
    <w:p w14:paraId="0AF3BE6A" w14:textId="77777777" w:rsidR="0073345C" w:rsidRDefault="0073345C">
      <w:pPr>
        <w:tabs>
          <w:tab w:val="left" w:pos="426"/>
        </w:tabs>
        <w:jc w:val="both"/>
        <w:rPr>
          <w:rFonts w:ascii="Marianne" w:hAnsi="Marianne" w:cs="Arial"/>
          <w:spacing w:val="-10"/>
          <w:sz w:val="22"/>
          <w:szCs w:val="22"/>
        </w:rPr>
      </w:pPr>
    </w:p>
    <w:p w14:paraId="43DCB250" w14:textId="77777777" w:rsidR="0073345C" w:rsidRDefault="0073345C">
      <w:pPr>
        <w:tabs>
          <w:tab w:val="left" w:pos="426"/>
        </w:tabs>
        <w:jc w:val="both"/>
        <w:rPr>
          <w:rFonts w:ascii="Marianne" w:hAnsi="Marianne" w:cs="Arial"/>
          <w:spacing w:val="-10"/>
          <w:sz w:val="22"/>
          <w:szCs w:val="22"/>
        </w:rPr>
      </w:pPr>
    </w:p>
    <w:p w14:paraId="04B17DAF" w14:textId="77777777" w:rsidR="0073345C" w:rsidRDefault="0073345C">
      <w:pPr>
        <w:tabs>
          <w:tab w:val="left" w:pos="426"/>
        </w:tabs>
        <w:jc w:val="both"/>
        <w:rPr>
          <w:rFonts w:ascii="Marianne" w:hAnsi="Marianne" w:cs="Arial"/>
          <w:spacing w:val="-10"/>
          <w:sz w:val="22"/>
          <w:szCs w:val="22"/>
        </w:rPr>
      </w:pPr>
    </w:p>
    <w:p w14:paraId="282F5527" w14:textId="77777777" w:rsidR="0073345C" w:rsidRDefault="0073345C">
      <w:pPr>
        <w:tabs>
          <w:tab w:val="left" w:pos="426"/>
        </w:tabs>
        <w:jc w:val="both"/>
        <w:rPr>
          <w:rFonts w:ascii="Marianne" w:hAnsi="Marianne" w:cs="Arial"/>
          <w:spacing w:val="-10"/>
          <w:sz w:val="22"/>
          <w:szCs w:val="22"/>
        </w:rPr>
      </w:pPr>
    </w:p>
    <w:p w14:paraId="3AE283F2" w14:textId="77777777" w:rsidR="0073345C" w:rsidRDefault="0073345C">
      <w:pPr>
        <w:tabs>
          <w:tab w:val="left" w:pos="426"/>
        </w:tabs>
        <w:jc w:val="both"/>
        <w:rPr>
          <w:rFonts w:ascii="Marianne" w:hAnsi="Marianne" w:cs="Arial"/>
          <w:spacing w:val="-10"/>
          <w:sz w:val="22"/>
          <w:szCs w:val="22"/>
        </w:rPr>
      </w:pPr>
    </w:p>
    <w:p w14:paraId="1EECBF65" w14:textId="77777777" w:rsidR="0073345C" w:rsidRDefault="0073345C">
      <w:pPr>
        <w:tabs>
          <w:tab w:val="left" w:pos="426"/>
        </w:tabs>
        <w:jc w:val="both"/>
        <w:rPr>
          <w:rFonts w:ascii="Marianne" w:hAnsi="Marianne" w:cs="Arial"/>
          <w:spacing w:val="-10"/>
          <w:sz w:val="22"/>
          <w:szCs w:val="22"/>
        </w:rPr>
      </w:pPr>
    </w:p>
    <w:p w14:paraId="7B774F6B" w14:textId="77777777" w:rsidR="0073345C" w:rsidRDefault="0073345C">
      <w:pPr>
        <w:tabs>
          <w:tab w:val="left" w:pos="426"/>
        </w:tabs>
        <w:jc w:val="both"/>
        <w:rPr>
          <w:rFonts w:ascii="Marianne" w:hAnsi="Marianne" w:cs="Arial"/>
          <w:spacing w:val="-10"/>
          <w:sz w:val="22"/>
          <w:szCs w:val="22"/>
        </w:rPr>
      </w:pPr>
    </w:p>
    <w:p w14:paraId="2B2EB1E2" w14:textId="77777777" w:rsidR="0073345C" w:rsidRDefault="0073345C">
      <w:pPr>
        <w:tabs>
          <w:tab w:val="left" w:pos="426"/>
        </w:tabs>
        <w:jc w:val="both"/>
        <w:rPr>
          <w:rFonts w:ascii="Marianne" w:hAnsi="Marianne" w:cs="Arial"/>
          <w:spacing w:val="-10"/>
          <w:sz w:val="22"/>
          <w:szCs w:val="22"/>
        </w:rPr>
      </w:pPr>
    </w:p>
    <w:p w14:paraId="396B083D" w14:textId="77777777" w:rsidR="0073345C" w:rsidRDefault="0073345C">
      <w:pPr>
        <w:tabs>
          <w:tab w:val="left" w:pos="426"/>
        </w:tabs>
        <w:jc w:val="both"/>
        <w:rPr>
          <w:rFonts w:ascii="Marianne" w:hAnsi="Marianne" w:cs="Arial"/>
          <w:spacing w:val="-10"/>
          <w:sz w:val="22"/>
          <w:szCs w:val="22"/>
        </w:rPr>
      </w:pPr>
    </w:p>
    <w:p w14:paraId="5A27DD88" w14:textId="77777777" w:rsidR="0073345C" w:rsidRDefault="0073345C">
      <w:pPr>
        <w:tabs>
          <w:tab w:val="left" w:pos="426"/>
        </w:tabs>
        <w:jc w:val="both"/>
        <w:rPr>
          <w:rFonts w:ascii="Marianne" w:hAnsi="Marianne" w:cs="Arial"/>
          <w:spacing w:val="-10"/>
          <w:sz w:val="22"/>
          <w:szCs w:val="22"/>
        </w:rPr>
      </w:pPr>
    </w:p>
    <w:p w14:paraId="466A8E49" w14:textId="77777777" w:rsidR="0073345C" w:rsidRDefault="0073345C">
      <w:pPr>
        <w:tabs>
          <w:tab w:val="left" w:pos="426"/>
        </w:tabs>
        <w:jc w:val="both"/>
        <w:rPr>
          <w:rFonts w:ascii="Marianne" w:hAnsi="Marianne" w:cs="Arial"/>
          <w:spacing w:val="-10"/>
          <w:sz w:val="22"/>
          <w:szCs w:val="22"/>
        </w:rPr>
      </w:pPr>
    </w:p>
    <w:p w14:paraId="00E1653C" w14:textId="77777777" w:rsidR="0073345C" w:rsidRDefault="0073345C">
      <w:pPr>
        <w:tabs>
          <w:tab w:val="left" w:pos="426"/>
        </w:tabs>
        <w:jc w:val="both"/>
        <w:rPr>
          <w:rFonts w:ascii="Marianne" w:hAnsi="Marianne" w:cs="Arial"/>
          <w:spacing w:val="-10"/>
          <w:sz w:val="22"/>
          <w:szCs w:val="22"/>
        </w:rPr>
      </w:pPr>
    </w:p>
    <w:p w14:paraId="61F552B0" w14:textId="77777777" w:rsidR="0073345C" w:rsidRDefault="0073345C">
      <w:pPr>
        <w:tabs>
          <w:tab w:val="left" w:pos="426"/>
        </w:tabs>
        <w:jc w:val="both"/>
        <w:rPr>
          <w:rFonts w:ascii="Marianne" w:hAnsi="Marianne" w:cs="Arial"/>
          <w:spacing w:val="-10"/>
          <w:sz w:val="22"/>
          <w:szCs w:val="22"/>
        </w:rPr>
      </w:pPr>
    </w:p>
    <w:p w14:paraId="1B720401" w14:textId="77777777" w:rsidR="0073345C" w:rsidRDefault="0073345C">
      <w:pPr>
        <w:tabs>
          <w:tab w:val="left" w:pos="426"/>
        </w:tabs>
        <w:jc w:val="both"/>
        <w:rPr>
          <w:rFonts w:ascii="Marianne" w:hAnsi="Marianne" w:cs="Arial"/>
          <w:spacing w:val="-10"/>
          <w:sz w:val="22"/>
          <w:szCs w:val="22"/>
        </w:rPr>
      </w:pPr>
    </w:p>
    <w:p w14:paraId="0010660C" w14:textId="77777777" w:rsidR="0073345C" w:rsidRDefault="0073345C">
      <w:pPr>
        <w:tabs>
          <w:tab w:val="left" w:pos="426"/>
        </w:tabs>
        <w:jc w:val="both"/>
        <w:rPr>
          <w:rFonts w:ascii="Marianne" w:hAnsi="Marianne" w:cs="Arial"/>
          <w:spacing w:val="-10"/>
          <w:sz w:val="22"/>
          <w:szCs w:val="22"/>
        </w:rPr>
      </w:pPr>
    </w:p>
    <w:p w14:paraId="10277902" w14:textId="77777777" w:rsidR="0073345C" w:rsidRDefault="0073345C">
      <w:pPr>
        <w:spacing w:before="120" w:after="120"/>
        <w:jc w:val="both"/>
        <w:rPr>
          <w:rFonts w:ascii="Marianne" w:hAnsi="Marianne" w:cs="Arial"/>
          <w:sz w:val="16"/>
          <w:szCs w:val="16"/>
        </w:rPr>
        <w:sectPr w:rsidR="0073345C" w:rsidSect="00141201">
          <w:type w:val="continuous"/>
          <w:pgSz w:w="11906" w:h="16838"/>
          <w:pgMar w:top="851" w:right="1134" w:bottom="851" w:left="1134" w:header="720" w:footer="680" w:gutter="0"/>
          <w:cols w:space="720"/>
          <w:docGrid w:linePitch="360"/>
        </w:sect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p w14:paraId="555A005E" w14:textId="77777777" w:rsidR="0073345C" w:rsidRDefault="0073345C">
      <w:pPr>
        <w:spacing w:before="120" w:after="120"/>
        <w:jc w:val="both"/>
        <w:rPr>
          <w:rFonts w:ascii="Marianne" w:hAnsi="Marianne"/>
        </w:rPr>
      </w:pPr>
    </w:p>
    <w:sectPr w:rsidR="0073345C" w:rsidSect="0073345C">
      <w:type w:val="continuous"/>
      <w:pgSz w:w="11906" w:h="16838"/>
      <w:pgMar w:top="851" w:right="1134" w:bottom="851"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90F02" w14:textId="77777777" w:rsidR="0073345C" w:rsidRDefault="0073345C">
      <w:r>
        <w:separator/>
      </w:r>
    </w:p>
  </w:endnote>
  <w:endnote w:type="continuationSeparator" w:id="0">
    <w:p w14:paraId="483F5F7B" w14:textId="77777777" w:rsidR="0073345C" w:rsidRDefault="0073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3345C" w14:paraId="13B6DC51" w14:textId="77777777">
      <w:trPr>
        <w:tblHeader/>
      </w:trPr>
      <w:tc>
        <w:tcPr>
          <w:tcW w:w="3513" w:type="dxa"/>
          <w:shd w:val="clear" w:color="auto" w:fill="66CCFF"/>
        </w:tcPr>
        <w:p w14:paraId="7E2C842F" w14:textId="77777777" w:rsidR="0073345C" w:rsidRDefault="0073345C">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CD8001B" w14:textId="77777777" w:rsidR="0073345C" w:rsidRDefault="0073345C">
          <w:pPr>
            <w:shd w:val="clear" w:color="auto" w:fill="66CCFF"/>
            <w:snapToGrid w:val="0"/>
            <w:jc w:val="center"/>
            <w:rPr>
              <w:rFonts w:ascii="Marianne" w:hAnsi="Marianne" w:cs="Arial"/>
              <w:b/>
              <w:bCs/>
            </w:rPr>
          </w:pPr>
          <w:r>
            <w:rPr>
              <w:rFonts w:ascii="Marianne" w:hAnsi="Marianne" w:cs="Arial"/>
              <w:b/>
              <w:i/>
              <w:iCs/>
            </w:rPr>
            <w:t xml:space="preserve"> Marché </w:t>
          </w:r>
          <w:r w:rsidRPr="00C53BD7">
            <w:rPr>
              <w:rFonts w:ascii="Marianne" w:hAnsi="Marianne" w:cs="Arial"/>
              <w:b/>
              <w:i/>
              <w:iCs/>
              <w:noProof/>
            </w:rPr>
            <w:t>2024A229T</w:t>
          </w:r>
        </w:p>
      </w:tc>
      <w:tc>
        <w:tcPr>
          <w:tcW w:w="900" w:type="dxa"/>
          <w:shd w:val="clear" w:color="auto" w:fill="66CCFF"/>
        </w:tcPr>
        <w:p w14:paraId="5588B731" w14:textId="77777777" w:rsidR="0073345C" w:rsidRDefault="0073345C">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8E8B328" w14:textId="77777777" w:rsidR="0073345C" w:rsidRDefault="0073345C">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22DF600" w14:textId="77777777" w:rsidR="0073345C" w:rsidRDefault="0073345C">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8432A35" w14:textId="77777777" w:rsidR="0073345C" w:rsidRDefault="0073345C">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692ED794" w14:textId="77777777" w:rsidR="0073345C" w:rsidRPr="004F6A9F" w:rsidRDefault="0073345C" w:rsidP="004F6A9F">
    <w:pPr>
      <w:pStyle w:val="Pieddepage"/>
      <w:jc w:val="center"/>
      <w:rPr>
        <w:rFonts w:ascii="Arial" w:hAnsi="Arial" w:cs="Arial"/>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67E82" w14:textId="77777777" w:rsidR="0073345C" w:rsidRDefault="0073345C">
      <w:r>
        <w:separator/>
      </w:r>
    </w:p>
  </w:footnote>
  <w:footnote w:type="continuationSeparator" w:id="0">
    <w:p w14:paraId="3807C00C" w14:textId="77777777" w:rsidR="0073345C" w:rsidRDefault="0073345C">
      <w:r>
        <w:continuationSeparator/>
      </w:r>
    </w:p>
  </w:footnote>
  <w:footnote w:id="1">
    <w:p w14:paraId="7306FA13" w14:textId="77777777" w:rsidR="0073345C" w:rsidRDefault="0073345C">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DB49021" w14:textId="77777777" w:rsidR="0073345C" w:rsidRDefault="0073345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30A2B1D" w14:textId="77777777" w:rsidR="0073345C" w:rsidRDefault="0073345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824CB60" w14:textId="77777777" w:rsidR="0073345C" w:rsidRDefault="0073345C">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1">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1">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1">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1">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1">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1">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BA"/>
    <w:rsid w:val="00141201"/>
    <w:rsid w:val="001E2EF0"/>
    <w:rsid w:val="004F6A9F"/>
    <w:rsid w:val="0072624C"/>
    <w:rsid w:val="0073345C"/>
    <w:rsid w:val="007E7AE2"/>
    <w:rsid w:val="00854099"/>
    <w:rsid w:val="00B26B56"/>
    <w:rsid w:val="00D239BA"/>
    <w:rsid w:val="00E108E1"/>
    <w:rsid w:val="00F73FED"/>
    <w:rsid w:val="00F92661"/>
    <w:rsid w:val="00FA6153"/>
    <w:rsid w:val="00FC2A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0BBED0A8"/>
  <w15:chartTrackingRefBased/>
  <w15:docId w15:val="{C43A9847-1454-4C52-8719-5CDF2BCED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3457</Words>
  <Characters>19014</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22427</CharactersWithSpaces>
  <SharedDoc>false</SharedDoc>
  <HLinks>
    <vt:vector size="192" baseType="variant">
      <vt:variant>
        <vt:i4>5636194</vt:i4>
      </vt:variant>
      <vt:variant>
        <vt:i4>117</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114</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105</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95</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92</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89</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69</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55</vt:i4>
      </vt:variant>
      <vt:variant>
        <vt:i4>0</vt:i4>
      </vt:variant>
      <vt:variant>
        <vt:i4>5</vt:i4>
      </vt:variant>
      <vt:variant>
        <vt:lpwstr>https://www.legifrance.gouv.fr/codes/article_lc/LEGIARTI000046449697</vt:lpwstr>
      </vt:variant>
      <vt:variant>
        <vt:lpwstr/>
      </vt:variant>
      <vt:variant>
        <vt:i4>4259876</vt:i4>
      </vt:variant>
      <vt:variant>
        <vt:i4>52</vt:i4>
      </vt:variant>
      <vt:variant>
        <vt:i4>0</vt:i4>
      </vt:variant>
      <vt:variant>
        <vt:i4>5</vt:i4>
      </vt:variant>
      <vt:variant>
        <vt:lpwstr>https://www.legifrance.gouv.fr/codes/article_lc/LEGIARTI000037703523</vt:lpwstr>
      </vt:variant>
      <vt:variant>
        <vt:lpwstr/>
      </vt:variant>
      <vt:variant>
        <vt:i4>4390948</vt:i4>
      </vt:variant>
      <vt:variant>
        <vt:i4>49</vt:i4>
      </vt:variant>
      <vt:variant>
        <vt:i4>0</vt:i4>
      </vt:variant>
      <vt:variant>
        <vt:i4>5</vt:i4>
      </vt:variant>
      <vt:variant>
        <vt:lpwstr>https://www.legifrance.gouv.fr/codes/article_lc/LEGIARTI000037703521/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Pelletan Nathalie</cp:lastModifiedBy>
  <cp:revision>1</cp:revision>
  <cp:lastPrinted>2023-09-26T08:15:00Z</cp:lastPrinted>
  <dcterms:created xsi:type="dcterms:W3CDTF">2024-11-14T14:27:00Z</dcterms:created>
  <dcterms:modified xsi:type="dcterms:W3CDTF">2024-11-14T14:27:00Z</dcterms:modified>
</cp:coreProperties>
</file>